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1" w:type="dxa"/>
        <w:tblInd w:w="5078" w:type="dxa"/>
        <w:tblLook w:val="04A0" w:firstRow="1" w:lastRow="0" w:firstColumn="1" w:lastColumn="0" w:noHBand="0" w:noVBand="1"/>
      </w:tblPr>
      <w:tblGrid>
        <w:gridCol w:w="4941"/>
      </w:tblGrid>
      <w:tr w:rsidR="00481DD3" w:rsidRPr="00D97AAD" w:rsidTr="001540AA">
        <w:trPr>
          <w:trHeight w:val="606"/>
        </w:trPr>
        <w:tc>
          <w:tcPr>
            <w:tcW w:w="4941" w:type="dxa"/>
            <w:shd w:val="clear" w:color="auto" w:fill="auto"/>
          </w:tcPr>
          <w:p w:rsidR="00481DD3" w:rsidRPr="001540AA" w:rsidRDefault="00481DD3" w:rsidP="000D7814">
            <w:pPr>
              <w:spacing w:before="2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0564B5" w:rsidRDefault="000564B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0564B5" w:rsidRPr="00D97AAD" w:rsidRDefault="000564B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0564B5" w:rsidRDefault="000564B5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0564B5" w:rsidRPr="00D97AAD" w:rsidRDefault="000564B5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2836"/>
        <w:gridCol w:w="3967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411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8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 przypadku większej </w:t>
            </w:r>
            <w:bookmarkStart w:id="0" w:name="_GoBack"/>
            <w:bookmarkEnd w:id="0"/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7662"/>
        <w:gridCol w:w="2115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FD60AA">
              <w:fldChar w:fldCharType="begin"/>
            </w:r>
            <w:r w:rsidR="00FD60AA">
              <w:instrText xml:space="preserve"> NOTEREF _Ref448837219 \h  \* MERGEFORMAT </w:instrText>
            </w:r>
            <w:r w:rsidR="00FD60AA"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FD60AA"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FD60AA">
              <w:fldChar w:fldCharType="begin"/>
            </w:r>
            <w:r w:rsidR="00FD60AA">
              <w:instrText xml:space="preserve"> NOTEREF _Ref448837219 \h  \* MERGEFORMAT </w:instrText>
            </w:r>
            <w:r w:rsidR="00FD60AA"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FD60AA"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FD60AA">
              <w:fldChar w:fldCharType="begin"/>
            </w:r>
            <w:r w:rsidR="00FD60AA">
              <w:instrText xml:space="preserve"> NOTEREF _Ref448837219 \h  \* MERGEFORMAT </w:instrText>
            </w:r>
            <w:r w:rsidR="00FD60AA"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FD60AA"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FD60AA">
              <w:fldChar w:fldCharType="begin"/>
            </w:r>
            <w:r w:rsidR="00FD60AA">
              <w:instrText xml:space="preserve"> NOTEREF _Ref448837219 \h  \* MERGEFORMAT </w:instrText>
            </w:r>
            <w:r w:rsidR="00FD60AA"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FD60AA"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FD60AA">
              <w:fldChar w:fldCharType="begin"/>
            </w:r>
            <w:r w:rsidR="00FD60AA">
              <w:instrText xml:space="preserve"> NOTEREF _Ref446592036 \h  \* MERGEFORMAT </w:instrText>
            </w:r>
            <w:r w:rsidR="00FD60AA">
              <w:fldChar w:fldCharType="separate"/>
            </w:r>
            <w:r w:rsidR="00044D08" w:rsidRPr="00D97AAD">
              <w:t>7</w:t>
            </w:r>
            <w:r w:rsidR="00FD60AA"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FD60AA">
              <w:fldChar w:fldCharType="begin"/>
            </w:r>
            <w:r w:rsidR="00FD60AA">
              <w:instrText xml:space="preserve"> NOTEREF _Ref447110731 \h  \* MERGEFORMAT </w:instrText>
            </w:r>
            <w:r w:rsidR="00FD60AA">
              <w:fldChar w:fldCharType="separate"/>
            </w:r>
            <w:r w:rsidR="00044D08" w:rsidRPr="00D97AAD">
              <w:t>9</w:t>
            </w:r>
            <w:r w:rsidR="00FD60AA"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8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595F2C" w:rsidRPr="00595F2C" w:rsidRDefault="00595F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00B050"/>
          <w:sz w:val="18"/>
          <w:szCs w:val="18"/>
        </w:rPr>
      </w:pPr>
      <w:r w:rsidRPr="00595F2C">
        <w:rPr>
          <w:rFonts w:asciiTheme="minorHAnsi" w:hAnsiTheme="minorHAnsi" w:cs="Verdana"/>
          <w:color w:val="00B050"/>
          <w:sz w:val="18"/>
          <w:szCs w:val="18"/>
        </w:rPr>
        <w:t xml:space="preserve">8) </w:t>
      </w:r>
      <w:r w:rsidRPr="00595F2C">
        <w:rPr>
          <w:rFonts w:ascii="Calibri" w:hAnsi="Calibri" w:cs="TimesNewRomanPSMT"/>
          <w:color w:val="00B050"/>
          <w:sz w:val="18"/>
          <w:szCs w:val="18"/>
        </w:rPr>
        <w:t>dysponujemy rachunkiem bankowym o numerze…………………………………………………………………………………………………………………..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FD60AA">
        <w:fldChar w:fldCharType="begin"/>
      </w:r>
      <w:r w:rsidR="00FD60AA">
        <w:instrText xml:space="preserve"> NOTEREF _Ref454270719 \h  \* MERGEFORMAT </w:instrText>
      </w:r>
      <w:r w:rsidR="00FD60AA"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FD60AA"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F56D0C" w:rsidP="00AC55C7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B961C7" w:rsidRPr="00B01A54" w:rsidRDefault="00B961C7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  <w:r w:rsidRPr="00B01A54">
        <w:rPr>
          <w:rFonts w:asciiTheme="minorHAnsi" w:hAnsiTheme="minorHAnsi" w:cs="Calibri"/>
          <w:color w:val="auto"/>
        </w:rPr>
        <w:lastRenderedPageBreak/>
        <w:t>Załączniki do oferty realizacji zadania publicznego</w:t>
      </w:r>
    </w:p>
    <w:p w:rsidR="00F86EFE" w:rsidRPr="00B01A54" w:rsidRDefault="00F86EFE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>Załącznik nr 1</w:t>
      </w:r>
      <w:r>
        <w:rPr>
          <w:rFonts w:asciiTheme="minorHAnsi" w:hAnsiTheme="minorHAnsi" w:cs="Calibri"/>
          <w:b/>
          <w:color w:val="auto"/>
        </w:rPr>
        <w:t>.1</w:t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5345E5" w:rsidRPr="00280D81" w:rsidRDefault="005345E5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</w:p>
    <w:p w:rsidR="00F86EFE" w:rsidRPr="00280D81" w:rsidRDefault="00F86EFE" w:rsidP="00F86EFE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F86EFE" w:rsidRPr="00D97AAD" w:rsidRDefault="00F86EFE" w:rsidP="00F86EFE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24B85" w:rsidRPr="00D97AAD" w:rsidRDefault="00E24B85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AD40D4" w:rsidRPr="00D97AAD" w:rsidRDefault="00AD40D4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0"/>
        <w:gridCol w:w="1276"/>
        <w:gridCol w:w="3971"/>
      </w:tblGrid>
      <w:tr w:rsidR="004836AC" w:rsidRPr="00D97AAD" w:rsidTr="0003518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36AC" w:rsidRPr="00D97AAD" w:rsidRDefault="004836AC" w:rsidP="003C648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CA4E7A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36AC" w:rsidRPr="00D97AAD" w:rsidRDefault="004836AC" w:rsidP="006D0A4D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</w:t>
            </w:r>
            <w:r w:rsidR="00E9228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w przypadku oferty wspólnej obok nazwy działania należy podać nazwę oferenta realizującego dane działanie; 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03518D" w:rsidRPr="00D97AAD" w:rsidTr="0003518D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3518D" w:rsidRPr="00D97AAD" w:rsidRDefault="0003518D" w:rsidP="0063643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63643D"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917ECF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3518D" w:rsidRPr="00D97AAD" w:rsidTr="0003518D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917ECF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802612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D40D4" w:rsidRPr="00D97AAD" w:rsidRDefault="00AD40D4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AD40D4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4738F" w:rsidRPr="00B01A54" w:rsidRDefault="0014738F" w:rsidP="0014738F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 w:rsidR="005345E5">
        <w:rPr>
          <w:rFonts w:asciiTheme="minorHAnsi" w:hAnsiTheme="minorHAnsi" w:cs="Calibri"/>
          <w:b/>
          <w:color w:val="auto"/>
        </w:rPr>
        <w:t>1.</w:t>
      </w:r>
      <w:r w:rsidRPr="00B01A54">
        <w:rPr>
          <w:rFonts w:asciiTheme="minorHAnsi" w:hAnsiTheme="minorHAnsi" w:cs="Calibri"/>
          <w:b/>
          <w:color w:val="auto"/>
        </w:rPr>
        <w:t>2</w:t>
      </w:r>
    </w:p>
    <w:p w:rsidR="00F86EFE" w:rsidRPr="00D97AAD" w:rsidRDefault="00F86EFE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C73839" w:rsidRPr="00D97AAD" w:rsidRDefault="00760F08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02612" w:rsidRPr="00D97AAD" w:rsidRDefault="00802612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AD40D4" w:rsidRPr="00D97AAD" w:rsidTr="003C648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</w:t>
            </w:r>
            <w:r w:rsidR="00CA4E7A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197F68" w:rsidRPr="00D97AAD" w:rsidRDefault="00AD40D4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7A77BE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D95854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5"/>
            </w:r>
            <w:r w:rsidR="00D95854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40419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AD40D4" w:rsidRPr="00D97AAD" w:rsidTr="0080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02612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D40D4" w:rsidRPr="00D97AAD" w:rsidRDefault="00AD40D4" w:rsidP="008A6DC0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Pr="00D97AAD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02612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A03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D40D4" w:rsidRPr="00D97AAD" w:rsidTr="00B1742A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D40D4" w:rsidRPr="00D97AAD" w:rsidRDefault="00AD40D4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</w:t>
            </w:r>
            <w:r w:rsidR="00197F68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B78C9" w:rsidRPr="00D97AAD" w:rsidRDefault="004B78C9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sectPr w:rsidR="00A03614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0AA" w:rsidRDefault="00FD60AA">
      <w:r>
        <w:separator/>
      </w:r>
    </w:p>
  </w:endnote>
  <w:endnote w:type="continuationSeparator" w:id="0">
    <w:p w:rsidR="00FD60AA" w:rsidRDefault="00FD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F2C" w:rsidRPr="00C96862" w:rsidRDefault="00595F2C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0D7814">
      <w:rPr>
        <w:rFonts w:ascii="Calibri" w:hAnsi="Calibri" w:cs="Calibri"/>
        <w:noProof/>
        <w:sz w:val="22"/>
      </w:rPr>
      <w:t>12</w:t>
    </w:r>
    <w:r w:rsidRPr="00C96862">
      <w:rPr>
        <w:rFonts w:ascii="Calibri" w:hAnsi="Calibri" w:cs="Calibri"/>
        <w:sz w:val="22"/>
      </w:rPr>
      <w:fldChar w:fldCharType="end"/>
    </w:r>
  </w:p>
  <w:p w:rsidR="00595F2C" w:rsidRDefault="00595F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0AA" w:rsidRDefault="00FD60AA">
      <w:r>
        <w:separator/>
      </w:r>
    </w:p>
  </w:footnote>
  <w:footnote w:type="continuationSeparator" w:id="0">
    <w:p w:rsidR="00FD60AA" w:rsidRDefault="00FD60AA">
      <w:r>
        <w:continuationSeparator/>
      </w:r>
    </w:p>
  </w:footnote>
  <w:footnote w:id="1">
    <w:p w:rsidR="00595F2C" w:rsidRPr="005229DE" w:rsidRDefault="00595F2C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595F2C" w:rsidRPr="005229DE" w:rsidRDefault="00595F2C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595F2C" w:rsidRPr="00ED42DF" w:rsidRDefault="00595F2C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595F2C" w:rsidRPr="00C57111" w:rsidRDefault="00595F2C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595F2C" w:rsidRPr="00FE7076" w:rsidRDefault="00595F2C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595F2C" w:rsidRPr="006A050D" w:rsidRDefault="00595F2C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595F2C" w:rsidRPr="001250B6" w:rsidRDefault="00595F2C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595F2C" w:rsidRPr="00832632" w:rsidRDefault="00595F2C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595F2C" w:rsidRDefault="00595F2C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595F2C" w:rsidRPr="00940912" w:rsidRDefault="00595F2C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595F2C" w:rsidRPr="005229DE" w:rsidRDefault="00595F2C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595F2C" w:rsidRPr="005229DE" w:rsidRDefault="00595F2C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595F2C" w:rsidRPr="00A61C84" w:rsidRDefault="00595F2C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595F2C" w:rsidRPr="00782E22" w:rsidRDefault="00595F2C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595F2C" w:rsidRPr="006054AB" w:rsidRDefault="00595F2C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595F2C" w:rsidRPr="00894B28" w:rsidRDefault="00595F2C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595F2C" w:rsidRPr="002508BB" w:rsidRDefault="00595F2C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595F2C" w:rsidRPr="002508BB" w:rsidRDefault="00595F2C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595F2C" w:rsidRPr="002508BB" w:rsidRDefault="00595F2C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595F2C" w:rsidRPr="006A050D" w:rsidRDefault="00595F2C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595F2C" w:rsidRPr="000776D3" w:rsidRDefault="00595F2C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595F2C" w:rsidRPr="006A050D" w:rsidRDefault="00595F2C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595F2C" w:rsidRDefault="00595F2C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595F2C" w:rsidRPr="006A050D" w:rsidRDefault="00595F2C" w:rsidP="00AD40D4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595F2C" w:rsidRPr="001250B6" w:rsidRDefault="00595F2C" w:rsidP="00AD40D4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595F2C" w:rsidRDefault="00595F2C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595F2C" w:rsidRPr="00940912" w:rsidRDefault="00595F2C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27">
    <w:p w:rsidR="00595F2C" w:rsidRPr="005229DE" w:rsidRDefault="00595F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595F2C" w:rsidRPr="005229DE" w:rsidRDefault="00595F2C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595F2C" w:rsidRPr="00A61C84" w:rsidRDefault="00595F2C" w:rsidP="00AD40D4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64B5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14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0AA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443A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57E4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6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5F2C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35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3094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851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77C1A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A13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60AA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2834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3C6178-0419-447F-843B-85519B1E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A53E3-623A-4F86-ABCA-63B00E88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1836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Marcelina Lawera</cp:lastModifiedBy>
  <cp:revision>2</cp:revision>
  <cp:lastPrinted>2016-05-31T09:57:00Z</cp:lastPrinted>
  <dcterms:created xsi:type="dcterms:W3CDTF">2017-02-10T10:15:00Z</dcterms:created>
  <dcterms:modified xsi:type="dcterms:W3CDTF">2017-02-10T10:15:00Z</dcterms:modified>
</cp:coreProperties>
</file>