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1" w:type="dxa"/>
        <w:tblInd w:w="5078" w:type="dxa"/>
        <w:tblLook w:val="04A0" w:firstRow="1" w:lastRow="0" w:firstColumn="1" w:lastColumn="0" w:noHBand="0" w:noVBand="1"/>
      </w:tblPr>
      <w:tblGrid>
        <w:gridCol w:w="4941"/>
      </w:tblGrid>
      <w:tr w:rsidR="008D50AD" w:rsidRPr="00D97AAD" w:rsidTr="004A5351">
        <w:trPr>
          <w:trHeight w:val="606"/>
        </w:trPr>
        <w:tc>
          <w:tcPr>
            <w:tcW w:w="4941" w:type="dxa"/>
            <w:shd w:val="clear" w:color="auto" w:fill="auto"/>
          </w:tcPr>
          <w:p w:rsidR="008D50AD" w:rsidRPr="005537F3" w:rsidRDefault="005537F3" w:rsidP="004A5351">
            <w:pPr>
              <w:spacing w:before="240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16"/>
                <w:szCs w:val="16"/>
              </w:rPr>
              <w:t>Wzór z objaśnieniami</w:t>
            </w:r>
          </w:p>
        </w:tc>
      </w:tr>
    </w:tbl>
    <w:p w:rsidR="008D50AD" w:rsidRPr="00D97AAD" w:rsidRDefault="008D50AD" w:rsidP="008D50AD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REALIZACJI ZADANIA PUBLICZNEGO*</w:t>
      </w:r>
      <w:r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/</w:t>
      </w:r>
      <w:r>
        <w:rPr>
          <w:rFonts w:asciiTheme="minorHAnsi" w:eastAsia="Arial" w:hAnsiTheme="minorHAnsi" w:cs="Calibri"/>
          <w:bCs/>
        </w:rPr>
        <w:t xml:space="preserve"> </w:t>
      </w:r>
    </w:p>
    <w:p w:rsidR="008D50AD" w:rsidRPr="00D97AAD" w:rsidRDefault="008D50AD" w:rsidP="008D50AD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 xml:space="preserve">OFERTA WSPÓLNA REALIZACJI ZADANIA PUBLICZNEGO*, </w:t>
      </w:r>
    </w:p>
    <w:p w:rsidR="008D50AD" w:rsidRPr="00D97AAD" w:rsidRDefault="008D50AD" w:rsidP="008D50AD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395)</w:t>
      </w:r>
    </w:p>
    <w:p w:rsidR="008D50AD" w:rsidRPr="00D97AAD" w:rsidRDefault="008D50AD" w:rsidP="008D50AD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8D50AD" w:rsidRPr="00B01A54" w:rsidRDefault="008D50AD" w:rsidP="008D50AD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oferty:</w:t>
      </w:r>
    </w:p>
    <w:p w:rsidR="008D50AD" w:rsidRPr="00D97AAD" w:rsidRDefault="008D50AD" w:rsidP="008D50AD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Ofertę należy wypełnić wyłącznie w białych pustych polach, zgodnie z instrukcjami umieszonymi przy poszczególnych polach lub w przypisach. </w:t>
      </w:r>
    </w:p>
    <w:p w:rsidR="008D50AD" w:rsidRPr="00D97AAD" w:rsidRDefault="008D50AD" w:rsidP="008D50AD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8D50AD" w:rsidRPr="00D97AAD" w:rsidRDefault="008D50AD" w:rsidP="008D50AD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Zaznaczenie „*”</w:t>
      </w:r>
      <w:r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8D50AD" w:rsidRPr="00D97AAD" w:rsidRDefault="008D50AD" w:rsidP="008D50AD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8D50AD" w:rsidRPr="00D97AAD" w:rsidTr="004A5351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494202" w:rsidRPr="00494202" w:rsidRDefault="00494202" w:rsidP="00494202">
            <w:pPr>
              <w:pStyle w:val="NormalnyWeb"/>
              <w:rPr>
                <w:i/>
                <w:color w:val="FF0000"/>
              </w:rPr>
            </w:pPr>
            <w:r w:rsidRPr="00494202">
              <w:rPr>
                <w:i/>
                <w:color w:val="FF0000"/>
              </w:rPr>
              <w:t>tu należy wpisać  nazwę organu, który ogłosił konkurs, np. może być to prezydent miasta.</w:t>
            </w: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8D50AD" w:rsidRPr="00D97AAD" w:rsidTr="004A5351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494202" w:rsidRPr="00494202" w:rsidRDefault="00494202" w:rsidP="00494202">
            <w:pPr>
              <w:pStyle w:val="NormalnyWeb"/>
              <w:rPr>
                <w:i/>
                <w:color w:val="FF0000"/>
              </w:rPr>
            </w:pPr>
            <w:r w:rsidRPr="00494202">
              <w:rPr>
                <w:i/>
                <w:color w:val="FF0000"/>
              </w:rPr>
              <w:t>Rodzaj zadania wskazany jest w ogłoszeniu konkursowym.</w:t>
            </w: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8D50AD" w:rsidRPr="00D97AAD" w:rsidTr="004A5351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8D50AD" w:rsidRPr="00494202" w:rsidRDefault="00494202" w:rsidP="00494202">
            <w:pPr>
              <w:pStyle w:val="NormalnyWeb"/>
              <w:rPr>
                <w:i/>
                <w:color w:val="FF0000"/>
              </w:rPr>
            </w:pPr>
            <w:r w:rsidRPr="00494202">
              <w:rPr>
                <w:i/>
                <w:color w:val="FF0000"/>
              </w:rPr>
              <w:t>tu należy wpisać nazwę zadania (projektu) nadaną przez podmiot wnioskujący o dotację.</w:t>
            </w:r>
          </w:p>
          <w:p w:rsidR="00494202" w:rsidRPr="00494202" w:rsidRDefault="00494202" w:rsidP="00494202">
            <w:pPr>
              <w:pStyle w:val="NormalnyWeb"/>
            </w:pPr>
          </w:p>
        </w:tc>
      </w:tr>
      <w:tr w:rsidR="008D50AD" w:rsidRPr="00D97AAD" w:rsidTr="004A5351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4. Termin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8D50AD" w:rsidRPr="00494202" w:rsidRDefault="00494202" w:rsidP="004A5351">
            <w:pPr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</w:pPr>
            <w:r w:rsidRPr="00494202"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  <w:t>Data rozpoczęcia zgodna z datą z ogłoszenia otwartego konkursu ofert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8D50AD" w:rsidRPr="00D97AAD" w:rsidRDefault="00494202" w:rsidP="0049420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494202"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  <w:t xml:space="preserve">Data </w:t>
            </w:r>
            <w:r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  <w:t xml:space="preserve">zakończenia </w:t>
            </w:r>
            <w:r w:rsidRPr="00494202"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  <w:t>zgodna z datą z ogłoszenia otwartego konkursu ofert</w:t>
            </w:r>
          </w:p>
        </w:tc>
      </w:tr>
    </w:tbl>
    <w:p w:rsidR="008D50AD" w:rsidRPr="00D97AAD" w:rsidRDefault="008D50AD" w:rsidP="008D50AD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8D50AD" w:rsidRPr="00D97AAD" w:rsidTr="004A5351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numer w Krajowym Rejestrze Sądowym lub innej ewidencji, adres siedziby lub adres do korespondencji </w:t>
            </w:r>
          </w:p>
        </w:tc>
      </w:tr>
      <w:tr w:rsidR="008D50AD" w:rsidRPr="00D97AAD" w:rsidTr="004A5351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C01191" w:rsidRDefault="00C01191" w:rsidP="004A5351"/>
          <w:p w:rsidR="00C01191" w:rsidRDefault="00C01191" w:rsidP="004A5351"/>
          <w:p w:rsidR="008D50AD" w:rsidRPr="00C01191" w:rsidRDefault="00C01191" w:rsidP="004A5351">
            <w:pPr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</w:pPr>
            <w:r w:rsidRPr="00C01191">
              <w:rPr>
                <w:i/>
                <w:color w:val="FF0000"/>
              </w:rPr>
              <w:t>Podać dane o organizacji, lub w przypadku oferty wspólnej, o organizacjach, które składają ofertę.</w:t>
            </w:r>
          </w:p>
          <w:p w:rsidR="008D50AD" w:rsidRPr="00C01191" w:rsidRDefault="008D50AD" w:rsidP="004A5351">
            <w:pPr>
              <w:rPr>
                <w:rFonts w:asciiTheme="minorHAnsi" w:eastAsia="Arial" w:hAnsiTheme="minorHAnsi" w:cs="Calibri"/>
                <w:i/>
                <w:color w:val="FF0000"/>
                <w:sz w:val="20"/>
                <w:szCs w:val="20"/>
              </w:rPr>
            </w:pP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8D50AD" w:rsidRPr="00D97AAD" w:rsidRDefault="008D50AD" w:rsidP="004A5351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8D50AD" w:rsidRPr="00D97AAD" w:rsidTr="004A5351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2. Inne dodatkowe dane kontaktowe, w tym dane osób upoważnionych do składania wyjaśnień dotyczących oferty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numer telefonu, adres poczty elektronicznej, numer faksu)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8D50AD" w:rsidRPr="00C01191" w:rsidRDefault="00C01191" w:rsidP="00C01191">
            <w:pPr>
              <w:pStyle w:val="NormalnyWeb"/>
              <w:rPr>
                <w:i/>
                <w:color w:val="FF0000"/>
              </w:rPr>
            </w:pPr>
            <w:r w:rsidRPr="00C01191">
              <w:rPr>
                <w:i/>
                <w:color w:val="FF0000"/>
              </w:rPr>
              <w:t>(np. numer telefonu, adres poczty elektronicznej, numer faksu) .– tu należy wpisać dane, które umożliwią kontakt z organizacją składającą ofertę. </w:t>
            </w:r>
          </w:p>
        </w:tc>
      </w:tr>
      <w:tr w:rsidR="008D50AD" w:rsidRPr="00D97AAD" w:rsidTr="004A5351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dane kontaktowe jednostki organizacyjnej bezpośrednio wykonującej zadanie publiczne, o którym mowa </w:t>
            </w:r>
            <w:r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wypełnić, jeżeli zadanie ma być realizowane przez oddział terenowy, placówkę lub inną jednostkę organizacyjną oferenta) </w:t>
            </w:r>
          </w:p>
        </w:tc>
      </w:tr>
      <w:tr w:rsidR="008D50AD" w:rsidRPr="00D97AAD" w:rsidTr="004A5351">
        <w:tc>
          <w:tcPr>
            <w:tcW w:w="10774" w:type="dxa"/>
            <w:gridSpan w:val="2"/>
            <w:shd w:val="clear" w:color="auto" w:fill="FFFFFF"/>
          </w:tcPr>
          <w:p w:rsidR="008D50AD" w:rsidRPr="00643D56" w:rsidRDefault="00643D56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i/>
                <w:color w:val="FF0000"/>
                <w:sz w:val="20"/>
              </w:rPr>
            </w:pPr>
            <w:r>
              <w:rPr>
                <w:i/>
                <w:color w:val="FF0000"/>
              </w:rPr>
              <w:t>N</w:t>
            </w:r>
            <w:r w:rsidRPr="00643D56">
              <w:rPr>
                <w:i/>
                <w:color w:val="FF0000"/>
              </w:rPr>
              <w:t>ależy wypełnić, jeżeli zadanie ma być realizowane przez oddział terenowy, placówkę lub inną jednostkę organizacyjną oferenta</w:t>
            </w: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</w:rPr>
            </w:pP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</w:rPr>
            </w:pPr>
          </w:p>
        </w:tc>
      </w:tr>
      <w:tr w:rsidR="008D50AD" w:rsidRPr="00D97AAD" w:rsidTr="004A5351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8D50AD" w:rsidRPr="00D97AAD" w:rsidRDefault="008D50AD" w:rsidP="004A5351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8D50AD" w:rsidRPr="00D97AAD" w:rsidTr="004A5351">
        <w:tc>
          <w:tcPr>
            <w:tcW w:w="10774" w:type="dxa"/>
            <w:gridSpan w:val="2"/>
            <w:shd w:val="clear" w:color="auto" w:fill="FFFFFF"/>
          </w:tcPr>
          <w:p w:rsidR="008D50AD" w:rsidRPr="00D97AAD" w:rsidRDefault="008D50AD" w:rsidP="004A5351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4A5351" w:rsidRPr="004A5351" w:rsidRDefault="004A5351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color w:val="FF0000"/>
                <w:sz w:val="20"/>
              </w:rPr>
            </w:pPr>
            <w:r w:rsidRPr="004A5351">
              <w:rPr>
                <w:color w:val="FF0000"/>
              </w:rPr>
              <w:t>Działalność niedodpłatna pożytku publicznego – tu należy wpisać cały zakres prowadzonej działalności, pamiętając ,  by informacje te były spójne ze statutem lub innym dokumentem wewnętrznym regulującym tę sferę.</w:t>
            </w: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</w:rPr>
            </w:pP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</w:rPr>
            </w:pP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</w:rPr>
            </w:pPr>
          </w:p>
        </w:tc>
      </w:tr>
      <w:tr w:rsidR="008D50AD" w:rsidRPr="00D97AAD" w:rsidTr="004A5351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8D50AD" w:rsidRPr="004A5351" w:rsidRDefault="004A5351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color w:val="FF0000"/>
                <w:sz w:val="20"/>
              </w:rPr>
            </w:pPr>
            <w:r w:rsidRPr="004A5351">
              <w:rPr>
                <w:color w:val="FF0000"/>
              </w:rPr>
              <w:t>Działalność odpłatna pożytku publicznego – tu należy wpisać cały zakres prowadzonej działalności, pami</w:t>
            </w:r>
            <w:r w:rsidR="005D14D3">
              <w:rPr>
                <w:color w:val="FF0000"/>
              </w:rPr>
              <w:t>ętając</w:t>
            </w:r>
            <w:r w:rsidRPr="004A5351">
              <w:rPr>
                <w:color w:val="FF0000"/>
              </w:rPr>
              <w:t>,  by informacje te były spójne ze statutem lub innym dokumentem wewnętrznym regulującym tę sferę.</w:t>
            </w:r>
          </w:p>
          <w:p w:rsidR="008D50AD" w:rsidRPr="004A5351" w:rsidRDefault="004A5351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color w:val="0070C0"/>
                <w:u w:val="single"/>
              </w:rPr>
            </w:pPr>
            <w:r w:rsidRPr="004A5351">
              <w:rPr>
                <w:rFonts w:asciiTheme="minorHAnsi" w:eastAsia="Arial" w:hAnsiTheme="minorHAnsi" w:cs="Calibri"/>
                <w:color w:val="0070C0"/>
                <w:u w:val="single"/>
              </w:rPr>
              <w:t xml:space="preserve">Działalnością odpłatną jest: </w:t>
            </w:r>
          </w:p>
          <w:p w:rsidR="004A5351" w:rsidRPr="004A5351" w:rsidRDefault="004A5351" w:rsidP="004A535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color w:val="0070C0"/>
              </w:rPr>
            </w:pPr>
            <w:r w:rsidRPr="004A5351">
              <w:rPr>
                <w:color w:val="0070C0"/>
              </w:rPr>
              <w:t>działalność powadzona przez stowarzyszenie/fundację w ramach jej działań statutowych mieszczących się w sferze pożytku publicznego określonej w art. 4 ustawy o działalności pożytku publicznego i o wolontariacie za które pobiera opłaty (wynagrodzenie) od beneficjentów,</w:t>
            </w:r>
          </w:p>
          <w:p w:rsidR="004A5351" w:rsidRPr="004A5351" w:rsidRDefault="004A5351" w:rsidP="004A535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color w:val="0070C0"/>
              </w:rPr>
            </w:pPr>
            <w:r w:rsidRPr="004A5351">
              <w:rPr>
                <w:color w:val="0070C0"/>
              </w:rPr>
              <w:t>sprzedaż wytworzonych towarów lub świadczenie usług w zakresie:</w:t>
            </w:r>
            <w:r w:rsidRPr="004A5351">
              <w:rPr>
                <w:color w:val="0070C0"/>
              </w:rPr>
              <w:br/>
              <w:t>a) rehabilitacji społecznej i zawodowej osób niepełnosprawnych na zasadach określonych w ustawie z dnia 27 sierpnia 1997 r. o rehabilitacji zawodowej i społecznej oraz zatrudnianiu osób niepełnosprawnych  lub</w:t>
            </w:r>
            <w:r w:rsidRPr="004A5351">
              <w:rPr>
                <w:color w:val="0070C0"/>
              </w:rPr>
              <w:br/>
              <w:t xml:space="preserve">b) integracji i reintegracji zawodowej i społecznej osób zagrożonych wykluczeniem społecznym, o których mowa w ustawie z dnia 13 czerwca 2003 r. o zatrudnieniu socjalnym  oraz ustawie z dnia 27 kwietnia 2006 r. o spółdzielniach socjalnych </w:t>
            </w:r>
          </w:p>
          <w:p w:rsidR="004A5351" w:rsidRPr="004A5351" w:rsidRDefault="004A5351" w:rsidP="004A535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color w:val="0070C0"/>
              </w:rPr>
            </w:pPr>
            <w:r w:rsidRPr="004A5351">
              <w:rPr>
                <w:color w:val="0070C0"/>
              </w:rPr>
              <w:t>sprzedaż przedmiotów darowizny</w:t>
            </w:r>
          </w:p>
          <w:p w:rsidR="004A5351" w:rsidRPr="004A5351" w:rsidRDefault="004A5351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color w:val="0070C0"/>
                <w:sz w:val="20"/>
              </w:rPr>
            </w:pPr>
            <w:r w:rsidRPr="004A5351">
              <w:rPr>
                <w:color w:val="0070C0"/>
              </w:rPr>
              <w:t>Odpłatną działalność pożytku publicznego może prowadzić każda organizacji pozarządowa, nie tylko ta, która uzyskała status organizacji pożytku publicznego. Warunkiem jest pojęcie decyzji (np. uchwały zarządu) o rozpoczęciu działalności odpłatnej pożytku publicznego. Nie trzeba jej "oddzielnie" rejestrować.</w:t>
            </w: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</w:rPr>
            </w:pPr>
          </w:p>
        </w:tc>
      </w:tr>
    </w:tbl>
    <w:p w:rsidR="008D50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BE21F7" w:rsidRDefault="00BE21F7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4A5351" w:rsidRPr="00D97AAD" w:rsidRDefault="004A5351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lastRenderedPageBreak/>
        <w:t>III. Informacja o sposobie reprezentacji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wobec organu administracji publicznej,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w tym imiona i nazwiska osób upoważnionych do reprezentowania</w:t>
      </w:r>
      <w:r w:rsidRPr="00D97AAD">
        <w:rPr>
          <w:rFonts w:asciiTheme="minorHAnsi" w:hAnsiTheme="minorHAnsi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 przytoczeniem podstawy prawnej</w:t>
      </w:r>
      <w:r w:rsidRPr="00B01A54">
        <w:rPr>
          <w:rStyle w:val="Odwoanieprzypisudolnego"/>
          <w:rFonts w:asciiTheme="minorHAnsi" w:eastAsia="Arial" w:hAnsiTheme="minorHAnsi" w:cs="Verdana"/>
          <w:color w:val="auto"/>
          <w:sz w:val="22"/>
          <w:szCs w:val="22"/>
        </w:rPr>
        <w:footnoteReference w:id="2"/>
      </w:r>
      <w:r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1F7" w:rsidRPr="002E0D2D" w:rsidRDefault="00BE21F7" w:rsidP="00BE21F7">
            <w:pPr>
              <w:pStyle w:val="NormalnyWeb"/>
              <w:rPr>
                <w:i/>
                <w:color w:val="FF0000"/>
              </w:rPr>
            </w:pPr>
            <w:r w:rsidRPr="002E0D2D">
              <w:rPr>
                <w:i/>
                <w:color w:val="FF0000"/>
              </w:rPr>
              <w:t>Należy  określić sposób reprezentacji wobec organu, do którego składana jest oferta, a także podać imiona i nazwiska osób upoważnionych do reprezentacji.</w:t>
            </w:r>
          </w:p>
          <w:p w:rsidR="00BE21F7" w:rsidRPr="002E0D2D" w:rsidRDefault="00BE21F7" w:rsidP="00BE21F7">
            <w:pPr>
              <w:pStyle w:val="NormalnyWeb"/>
              <w:rPr>
                <w:i/>
                <w:color w:val="FF0000"/>
              </w:rPr>
            </w:pPr>
            <w:r w:rsidRPr="002E0D2D">
              <w:rPr>
                <w:i/>
                <w:color w:val="FF0000"/>
              </w:rPr>
              <w:t>Uwaga! Trzeba przytoczyć podstawę prawną opisanego sposobu reprezentacji  – np. zasady wynikające ze statutu, pełnomocnictwo lub inną podstawę</w:t>
            </w:r>
          </w:p>
          <w:p w:rsidR="008D50AD" w:rsidRPr="00BE21F7" w:rsidRDefault="00BE21F7" w:rsidP="00BE21F7">
            <w:pPr>
              <w:pStyle w:val="NormalnyWeb"/>
              <w:rPr>
                <w:color w:val="FF0000"/>
              </w:rPr>
            </w:pPr>
            <w:r w:rsidRPr="002E0D2D">
              <w:rPr>
                <w:i/>
                <w:color w:val="FF0000"/>
              </w:rPr>
              <w:t>W przypadku składania oferty wspólnej, w pole III wpisuje się informacje o wszystkich oferentach.</w:t>
            </w: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  <w:t>Szczegółowy zakres rzeczowy oraz kalkulacja przewidywanych kosztów zadania publicznego</w:t>
      </w:r>
    </w:p>
    <w:p w:rsidR="008D50AD" w:rsidRPr="00D97AAD" w:rsidRDefault="008D50AD" w:rsidP="008D50AD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Streszczenie zadania publicznego wraz ze wskazaniem miejsca jego realizacji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8D50AD" w:rsidRPr="00D97AAD" w:rsidTr="004A5351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0D2D" w:rsidRDefault="002E0D2D" w:rsidP="004A5351">
            <w:pPr>
              <w:spacing w:line="360" w:lineRule="auto"/>
              <w:jc w:val="both"/>
            </w:pPr>
          </w:p>
          <w:p w:rsidR="008D50AD" w:rsidRPr="002E0D2D" w:rsidRDefault="002E0D2D" w:rsidP="004A5351">
            <w:pPr>
              <w:spacing w:line="360" w:lineRule="auto"/>
              <w:jc w:val="both"/>
              <w:rPr>
                <w:rFonts w:asciiTheme="minorHAnsi" w:hAnsiTheme="minorHAnsi" w:cs="Calibri"/>
                <w:i/>
                <w:color w:val="FF0000"/>
              </w:rPr>
            </w:pPr>
            <w:r w:rsidRPr="002E0D2D">
              <w:rPr>
                <w:i/>
                <w:color w:val="FF0000"/>
              </w:rPr>
              <w:t>Należy podać skrócony opis projektu – co będziemy robić i wskazać gdzie.</w:t>
            </w:r>
          </w:p>
          <w:p w:rsidR="008D50AD" w:rsidRPr="00D97AAD" w:rsidRDefault="008D50AD" w:rsidP="004A5351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2. Opis potrzeb wskazujących na celowość wykonania zadania publicznego wraz z liczbą oraz opisem odbiorców tego zadania</w:t>
            </w:r>
          </w:p>
        </w:tc>
      </w:tr>
      <w:tr w:rsidR="008D50AD" w:rsidRPr="00D97AAD" w:rsidTr="004A535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0D2D" w:rsidRDefault="002E0D2D" w:rsidP="002E0D2D">
            <w:pPr>
              <w:pStyle w:val="NormalnyWeb"/>
            </w:pPr>
          </w:p>
          <w:p w:rsidR="008D50AD" w:rsidRPr="002E0D2D" w:rsidRDefault="002E0D2D" w:rsidP="002E0D2D">
            <w:pPr>
              <w:pStyle w:val="NormalnyWeb"/>
              <w:rPr>
                <w:i/>
                <w:color w:val="FF0000"/>
              </w:rPr>
            </w:pPr>
            <w:r w:rsidRPr="002E0D2D">
              <w:rPr>
                <w:i/>
                <w:color w:val="FF0000"/>
              </w:rPr>
              <w:t>Należy opisać, na jakie potrzeby odpowiada projekt</w:t>
            </w:r>
            <w:r>
              <w:rPr>
                <w:i/>
                <w:color w:val="FF0000"/>
              </w:rPr>
              <w:t>(charakterystyka potrzeb)</w:t>
            </w:r>
            <w:r w:rsidRPr="002E0D2D">
              <w:rPr>
                <w:i/>
                <w:color w:val="FF0000"/>
              </w:rPr>
              <w:t xml:space="preserve"> i do kogo jest adresowany</w:t>
            </w:r>
            <w:r>
              <w:rPr>
                <w:i/>
                <w:color w:val="FF0000"/>
              </w:rPr>
              <w:t>(opis grupy odbiorców)</w:t>
            </w:r>
            <w:r w:rsidRPr="002E0D2D">
              <w:rPr>
                <w:i/>
                <w:color w:val="FF0000"/>
              </w:rPr>
              <w:t xml:space="preserve">. Należy </w:t>
            </w:r>
            <w:r w:rsidR="007B6360">
              <w:rPr>
                <w:i/>
                <w:color w:val="FF0000"/>
              </w:rPr>
              <w:t xml:space="preserve">także </w:t>
            </w:r>
            <w:r w:rsidRPr="002E0D2D">
              <w:rPr>
                <w:i/>
                <w:color w:val="FF0000"/>
              </w:rPr>
              <w:t>wskazać liczbę odbiorców.</w:t>
            </w:r>
          </w:p>
          <w:p w:rsidR="002E0D2D" w:rsidRPr="002E0D2D" w:rsidRDefault="002E0D2D" w:rsidP="002E0D2D">
            <w:pPr>
              <w:pStyle w:val="NormalnyWeb"/>
            </w:pPr>
          </w:p>
        </w:tc>
      </w:tr>
    </w:tbl>
    <w:p w:rsidR="008D50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3. Uzasadnienie potrzeby dofinansowania z dotacji inwestycji związanych z realizacją zadania publicznego, w szczególności ze wskazaniem, w jaki sposób przyc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3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8D50AD" w:rsidRPr="00D97AAD" w:rsidTr="004A535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11D" w:rsidRDefault="0043711D" w:rsidP="0043711D">
            <w:pPr>
              <w:pStyle w:val="NormalnyWeb"/>
            </w:pPr>
          </w:p>
          <w:p w:rsidR="008D50AD" w:rsidRPr="0043711D" w:rsidRDefault="0043711D" w:rsidP="0043711D">
            <w:pPr>
              <w:pStyle w:val="NormalnyWeb"/>
              <w:rPr>
                <w:i/>
                <w:color w:val="FF0000"/>
              </w:rPr>
            </w:pPr>
            <w:r w:rsidRPr="0043711D">
              <w:rPr>
                <w:i/>
                <w:color w:val="FF0000"/>
              </w:rPr>
              <w:t>To pole wypełnia się, jeśli organizacja składająca wniosek (ofertę) chce, by część dotacji była przeznaczona na inwestycję (np. budowę, rozbudowę). Należy wyjaśnić, w jaki sposób poczyniona inwestycja podniesie poziom realizacji zadania.</w:t>
            </w:r>
          </w:p>
          <w:p w:rsidR="0043711D" w:rsidRPr="0043711D" w:rsidRDefault="0043711D" w:rsidP="0043711D">
            <w:pPr>
              <w:pStyle w:val="NormalnyWeb"/>
            </w:pP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0AD" w:rsidRPr="00A97275" w:rsidRDefault="008D50AD" w:rsidP="004A5351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4. Zakładany(-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8D50AD" w:rsidRPr="00D97AAD" w:rsidTr="004A5351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11D" w:rsidRDefault="0043711D" w:rsidP="0043711D">
            <w:pPr>
              <w:pStyle w:val="NormalnyWeb"/>
            </w:pPr>
          </w:p>
          <w:p w:rsidR="008D50AD" w:rsidRPr="0043711D" w:rsidRDefault="0043711D" w:rsidP="0043711D">
            <w:pPr>
              <w:pStyle w:val="NormalnyWeb"/>
              <w:rPr>
                <w:i/>
                <w:color w:val="FF0000"/>
              </w:rPr>
            </w:pPr>
            <w:r w:rsidRPr="0043711D">
              <w:rPr>
                <w:i/>
                <w:color w:val="FF0000"/>
              </w:rPr>
              <w:t>Należy krótko i zwięźle wskazać, jakie cele organizacja starająca się o dotację chce osiągnąć poprzez realizację tego projektu. Cele powinny odnosić się do potrzeb opisanych w polu 2.</w:t>
            </w:r>
          </w:p>
          <w:p w:rsidR="0043711D" w:rsidRPr="0043711D" w:rsidRDefault="0043711D" w:rsidP="0043711D">
            <w:pPr>
              <w:pStyle w:val="NormalnyWeb"/>
            </w:pP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8D50AD" w:rsidRPr="00D97AAD" w:rsidTr="004A5351">
        <w:tc>
          <w:tcPr>
            <w:tcW w:w="5000" w:type="pct"/>
            <w:gridSpan w:val="3"/>
            <w:shd w:val="clear" w:color="auto" w:fill="DDD9C3"/>
          </w:tcPr>
          <w:p w:rsidR="008D50AD" w:rsidRPr="00D97AAD" w:rsidRDefault="008D50AD" w:rsidP="004A5351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 xml:space="preserve">5. Opis zakładanych rezultatów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czy będą trwałe oraz w jakim stopniu realizacja zadania przyczyni się do osiągnięcia jego celu)</w:t>
            </w:r>
          </w:p>
        </w:tc>
      </w:tr>
      <w:tr w:rsidR="008D50AD" w:rsidRPr="00D97AAD" w:rsidTr="004A5351">
        <w:tc>
          <w:tcPr>
            <w:tcW w:w="5000" w:type="pct"/>
            <w:gridSpan w:val="3"/>
            <w:shd w:val="clear" w:color="auto" w:fill="FFFFFF" w:themeFill="background1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8D50AD" w:rsidRPr="0043711D" w:rsidRDefault="0043711D" w:rsidP="004A5351">
            <w:pPr>
              <w:jc w:val="both"/>
              <w:rPr>
                <w:rFonts w:asciiTheme="minorHAnsi" w:hAnsiTheme="minorHAnsi" w:cs="Calibri"/>
                <w:b/>
                <w:i/>
                <w:color w:val="FF0000"/>
                <w:sz w:val="20"/>
                <w:szCs w:val="20"/>
              </w:rPr>
            </w:pPr>
            <w:r w:rsidRPr="0043711D">
              <w:rPr>
                <w:i/>
                <w:color w:val="FF0000"/>
              </w:rPr>
              <w:t>Opisać zakładane rezultaty zadania publicznego – czy będą trwałe oraz w jakim stopniu realizacja zadania przyczyni się do osiągnięcia jego celu)  – w tym polu podmiot ubiegający się o dotację opisuje, jakie zamierza osiągnąć rezultaty (co zmieni się w wyniku realizacji zadania i udziału odbiorców w zadaniu). Należy jednocześnie określić, czy rezultaty będą miały trwały charakter, a także w jakim stopniu realizacja projektu przyczyni się do osiągnięcia jego celów.</w:t>
            </w:r>
          </w:p>
          <w:p w:rsidR="008D50AD" w:rsidRPr="0043711D" w:rsidRDefault="008D50AD" w:rsidP="004A5351">
            <w:pPr>
              <w:jc w:val="both"/>
              <w:rPr>
                <w:rFonts w:asciiTheme="minorHAnsi" w:hAnsiTheme="minorHAnsi" w:cs="Calibri"/>
                <w:b/>
                <w:i/>
                <w:color w:val="FF0000"/>
                <w:sz w:val="20"/>
                <w:szCs w:val="20"/>
              </w:rPr>
            </w:pPr>
          </w:p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8D50AD" w:rsidRPr="00D97AAD" w:rsidTr="004A5351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color w:val="auto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4"/>
            </w:r>
            <w:r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8D50AD" w:rsidRPr="00D97AAD" w:rsidTr="004A5351">
        <w:tc>
          <w:tcPr>
            <w:tcW w:w="1843" w:type="pct"/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AC4413" w:rsidRPr="00D97AAD" w:rsidTr="00AC4413">
        <w:tc>
          <w:tcPr>
            <w:tcW w:w="5000" w:type="pct"/>
            <w:gridSpan w:val="3"/>
            <w:shd w:val="clear" w:color="auto" w:fill="auto"/>
          </w:tcPr>
          <w:p w:rsidR="00AC4413" w:rsidRPr="00D97AAD" w:rsidRDefault="00AC4413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AC4413" w:rsidRPr="00AC4413" w:rsidRDefault="00AC4413" w:rsidP="00AC4413">
            <w:pPr>
              <w:pStyle w:val="NormalnyWeb"/>
              <w:rPr>
                <w:color w:val="FF0000"/>
              </w:rPr>
            </w:pPr>
            <w:r w:rsidRPr="00AC4413">
              <w:rPr>
                <w:color w:val="FF0000"/>
              </w:rPr>
              <w:t xml:space="preserve">Tę tabelę wypełnia się tyko wtedy, gdy urząd wskazał taki obowiązek w ogłoszeniu konkursowym. Wpisuje się tu wskaźniki, za pomocą których organizacja realizująca projekt będzie sprawdzała, czy </w:t>
            </w:r>
            <w:r w:rsidR="00CF6EC4">
              <w:rPr>
                <w:color w:val="FF0000"/>
              </w:rPr>
              <w:t xml:space="preserve">realizowany jest </w:t>
            </w:r>
            <w:r w:rsidRPr="00AC4413">
              <w:rPr>
                <w:color w:val="FF0000"/>
              </w:rPr>
              <w:t xml:space="preserve"> on zgodnie z zakładanym planem. Źródłem informacji o osiągnieciu wskaźnika mogą być np. listy obecności, testy wiedzy, zdjęcia, filmy – w zależności od rodzaju rezultatu, jaki organizacja chce osiągnąć.</w:t>
            </w:r>
          </w:p>
          <w:p w:rsidR="00AC4413" w:rsidRPr="00AC4413" w:rsidRDefault="00AC4413" w:rsidP="00AC4413">
            <w:pPr>
              <w:pStyle w:val="NormalnyWeb"/>
              <w:rPr>
                <w:color w:val="FF0000"/>
              </w:rPr>
            </w:pPr>
            <w:r w:rsidRPr="00AC4413">
              <w:rPr>
                <w:rStyle w:val="Pogrubienie"/>
                <w:rFonts w:eastAsia="Arial"/>
                <w:color w:val="FF0000"/>
              </w:rPr>
              <w:t xml:space="preserve">Uwaga! </w:t>
            </w:r>
            <w:r w:rsidRPr="00AC4413">
              <w:rPr>
                <w:color w:val="FF0000"/>
              </w:rPr>
              <w:t>Należy sprawdzić w ogłoszeniu, czy informacje te są wymagane przez organ ogłaszający konkurs! Niewypełnienie tej rubryki może być powodem formalnego odrzucenia oferty.</w:t>
            </w:r>
          </w:p>
        </w:tc>
      </w:tr>
      <w:tr w:rsidR="008D50AD" w:rsidRPr="00D97AAD" w:rsidTr="004A5351">
        <w:tc>
          <w:tcPr>
            <w:tcW w:w="1843" w:type="pct"/>
            <w:shd w:val="clear" w:color="auto" w:fill="auto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316" w:type="pct"/>
            <w:shd w:val="clear" w:color="auto" w:fill="auto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41" w:type="pct"/>
            <w:shd w:val="clear" w:color="auto" w:fill="auto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</w:tr>
      <w:tr w:rsidR="008D50AD" w:rsidRPr="00D97AAD" w:rsidTr="00AC4413">
        <w:tc>
          <w:tcPr>
            <w:tcW w:w="1843" w:type="pct"/>
            <w:shd w:val="clear" w:color="auto" w:fill="auto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316" w:type="pct"/>
            <w:shd w:val="clear" w:color="auto" w:fill="auto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41" w:type="pct"/>
            <w:shd w:val="clear" w:color="auto" w:fill="auto"/>
          </w:tcPr>
          <w:p w:rsidR="008D50AD" w:rsidRPr="00D97AAD" w:rsidRDefault="008D50AD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</w:tr>
      <w:tr w:rsidR="00AC4413" w:rsidRPr="00D97AAD" w:rsidTr="004A5351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AC4413" w:rsidRDefault="00AC4413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AC4413" w:rsidRDefault="00AC4413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  <w:p w:rsidR="00AC4413" w:rsidRPr="00D97AAD" w:rsidRDefault="00AC4413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AC4413" w:rsidRPr="00D97AAD" w:rsidRDefault="00AC4413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AC4413" w:rsidRPr="00D97AAD" w:rsidRDefault="00AC4413" w:rsidP="004A5351">
            <w:pPr>
              <w:jc w:val="both"/>
              <w:rPr>
                <w:rFonts w:asciiTheme="minorHAnsi" w:hAnsiTheme="minorHAnsi" w:cs="Calibri"/>
                <w:color w:val="auto"/>
              </w:rPr>
            </w:pP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6. Opis poszczególnych działań w zakresie realizacji zadania publicznego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publicznego, np. liczb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świadczeń udzielanych tygodniowo, miesięcznie, liczb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odbiorców; przy opisie działania oferent może dokonać analizy wystąpienia ryzyka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 zadania publicznego)</w:t>
            </w:r>
          </w:p>
        </w:tc>
      </w:tr>
      <w:tr w:rsidR="008D50AD" w:rsidRPr="00D97AAD" w:rsidTr="004A5351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413" w:rsidRPr="00AC4413" w:rsidRDefault="00AC4413" w:rsidP="00AC4413">
            <w:pPr>
              <w:pStyle w:val="NormalnyWeb"/>
              <w:rPr>
                <w:i/>
                <w:color w:val="FF0000"/>
              </w:rPr>
            </w:pPr>
            <w:r w:rsidRPr="00AC4413">
              <w:rPr>
                <w:i/>
                <w:color w:val="FF0000"/>
              </w:rPr>
              <w:t>Opis musi być spójny z harmonogramem; ponadto opis powinien zawierać liczbowe określenie skali działań planowanych przy realizacji zadania publicznego, np. liczbę świadczeń udzielanych tygodniowo, miesięcznie, liczbę odbiorców; przy opisie działania oferent może dokonać analizy wystąpienia ryzyka w trakcie realizacji zadania publicznego. W  polu „Opis działań…” należy opisać, jakie działania składają się na projekt. Opis ten powinien być spójny z harmonogramem, dlatego dobrze jest używać tych samych numerów i nazewnictwa w obu tych polach.  Opis działań powinien uwzględniać informacje o ich skali, np. o liczbie świadczeń udzielanych tygodniowo/miesięcznie czy liczbie osób biorących udział w danym działaniu. Dodatkowo możliwe jest wskazanie ryzyka, jakie występuje w związku z realizacją danego działania (np.ewentualny brak adresatów zadania, nie otrzymanie środków z innych źródeł na realizację danego zadania) .</w:t>
            </w:r>
          </w:p>
          <w:p w:rsidR="008D50AD" w:rsidRPr="00AC4413" w:rsidRDefault="00AC4413" w:rsidP="00AC4413">
            <w:pPr>
              <w:pStyle w:val="NormalnyWeb"/>
              <w:rPr>
                <w:i/>
                <w:color w:val="FF0000"/>
              </w:rPr>
            </w:pPr>
            <w:r w:rsidRPr="00AC4413">
              <w:rPr>
                <w:rStyle w:val="Pogrubienie"/>
                <w:rFonts w:eastAsia="Arial"/>
                <w:i/>
                <w:color w:val="FF0000"/>
              </w:rPr>
              <w:t>Uwaga</w:t>
            </w:r>
            <w:r w:rsidRPr="00AC4413">
              <w:rPr>
                <w:i/>
                <w:color w:val="FF0000"/>
              </w:rPr>
              <w:t>! Ocena ryzyka może być brana pod uwagę przez komisję oceniającą podczas  rozpatrywania oferty. Dobrze jest przeanalizować, czy dany konkurs przewiduje realizację zadań obciążonych ryzykiem.</w:t>
            </w: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C3DD4" w:rsidRDefault="00AC3DD4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C3DD4" w:rsidRDefault="00AC3DD4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C3DD4" w:rsidRDefault="00AC3DD4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C3DD4" w:rsidRDefault="00AC3DD4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C3DD4" w:rsidRPr="00AC3DD4" w:rsidRDefault="00AC3DD4" w:rsidP="00AC3DD4">
      <w:pPr>
        <w:pStyle w:val="NormalnyWeb"/>
        <w:rPr>
          <w:i/>
          <w:color w:val="FF0000"/>
        </w:rPr>
      </w:pPr>
      <w:r w:rsidRPr="00AC3DD4">
        <w:rPr>
          <w:i/>
          <w:color w:val="FF0000"/>
        </w:rPr>
        <w:t>W harmonogramie należy podać terminy rozpoczęcia i zakończenia poszczególnych działań; w przypadku oferty wspólnej obok nazwy działania należy podać nazwę  oferenta realizującego dane działanie; w przypadku większej liczby działań istnieje możliwość dodania kolejnych wierszy; w przypadku zadania realizowanego w okresie dłuższym niż jeden rok budżetowy należy dołączyć załącznik nr 1.1 do oferty dla każdego roku odrębnie).</w:t>
      </w:r>
    </w:p>
    <w:p w:rsidR="00AC3DD4" w:rsidRPr="00AC3DD4" w:rsidRDefault="00AC3DD4" w:rsidP="00AC3DD4">
      <w:pPr>
        <w:pStyle w:val="NormalnyWeb"/>
        <w:ind w:left="72"/>
        <w:rPr>
          <w:i/>
          <w:color w:val="FF0000"/>
        </w:rPr>
      </w:pPr>
      <w:r w:rsidRPr="00AC3DD4">
        <w:rPr>
          <w:i/>
          <w:color w:val="FF0000"/>
        </w:rPr>
        <w:t>Do tej tabeli wpisuje się harmonogram działań zaplanowanych w projekcie. Jak już wspomniano, harmonogram powinien być spójny z opisem działań  z pola nr 6. W harmonogramie należy, poza nazwą działania, wskazać planowany termin realizacji (środkowa kolumna). W przypadku oferty wspólnej przy nazwie działania należy dopisać nazwę tego oferenta, który jest odpowiedzialny za realizację tej części projektu. Organizacja, która zamierza skorzystać z tzw. podwykonawstwa (art. 16 ust. 4 ustawy o pożytku), czyli skorzystać z usług podmiotu niebędącego stroną umowy z urzędem (np. zaangażować firmę lub inną organizację do wykonania części zadania), musi to odnotować. W ostatniej kolumnie oferent  zobowiązany jest wskazać zakres działania, który będzie w ten sposób realizowany.</w:t>
      </w: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8D50AD" w:rsidRPr="00D97AAD" w:rsidTr="004A5351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8D50AD" w:rsidRPr="00D97AAD" w:rsidRDefault="008D50AD" w:rsidP="004A5351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 dla każdego roku odrębnie)</w:t>
            </w:r>
          </w:p>
        </w:tc>
      </w:tr>
      <w:tr w:rsidR="008D50AD" w:rsidRPr="00D97AAD" w:rsidTr="004A5351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2"/>
              </w:rPr>
              <w:footnoteReference w:id="5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8D50AD" w:rsidRPr="00D97AAD" w:rsidTr="004A5351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73200B" w:rsidRDefault="008D50AD" w:rsidP="004A5351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AC3DD4" w:rsidP="004A5351">
            <w:pPr>
              <w:rPr>
                <w:rFonts w:asciiTheme="minorHAnsi" w:hAnsiTheme="minorHAnsi" w:cs="Calibri"/>
                <w:b/>
                <w:color w:val="auto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CB33B7" w:rsidRDefault="008D50AD" w:rsidP="004A5351">
            <w:pPr>
              <w:rPr>
                <w:rFonts w:asciiTheme="minorHAnsi" w:hAnsiTheme="minorHAnsi" w:cs="Calibri"/>
                <w:b/>
                <w:color w:val="0070C0"/>
              </w:rPr>
            </w:pPr>
          </w:p>
          <w:p w:rsidR="008D50AD" w:rsidRPr="00CB33B7" w:rsidRDefault="00AC3DD4" w:rsidP="004A5351">
            <w:pPr>
              <w:rPr>
                <w:rFonts w:asciiTheme="minorHAnsi" w:hAnsiTheme="minorHAnsi" w:cs="Calibri"/>
                <w:b/>
                <w:color w:val="0070C0"/>
              </w:rPr>
            </w:pPr>
            <w:r w:rsidRPr="00CB33B7">
              <w:rPr>
                <w:rFonts w:asciiTheme="minorHAnsi" w:hAnsiTheme="minorHAnsi" w:cs="Calibri"/>
                <w:b/>
                <w:color w:val="0070C0"/>
                <w:sz w:val="22"/>
                <w:szCs w:val="22"/>
              </w:rPr>
              <w:t>Np. rekrutacja uczestników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CB33B7" w:rsidRDefault="008D50AD" w:rsidP="004A5351">
            <w:pPr>
              <w:rPr>
                <w:rFonts w:asciiTheme="minorHAnsi" w:hAnsiTheme="minorHAnsi" w:cs="Calibri"/>
                <w:b/>
                <w:color w:val="0070C0"/>
              </w:rPr>
            </w:pPr>
          </w:p>
          <w:p w:rsidR="008D50AD" w:rsidRPr="00CB33B7" w:rsidRDefault="00AC3DD4" w:rsidP="004A5351">
            <w:pPr>
              <w:rPr>
                <w:rFonts w:asciiTheme="minorHAnsi" w:hAnsiTheme="minorHAnsi" w:cs="Calibri"/>
                <w:b/>
                <w:color w:val="0070C0"/>
              </w:rPr>
            </w:pPr>
            <w:r w:rsidRPr="00CB33B7">
              <w:rPr>
                <w:rFonts w:asciiTheme="minorHAnsi" w:hAnsiTheme="minorHAnsi" w:cs="Calibri"/>
                <w:b/>
                <w:color w:val="0070C0"/>
                <w:sz w:val="22"/>
                <w:szCs w:val="22"/>
              </w:rPr>
              <w:t>Od …   do</w:t>
            </w: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50AD" w:rsidRPr="00CB33B7" w:rsidRDefault="00AC3DD4" w:rsidP="00AC3DD4">
            <w:pPr>
              <w:rPr>
                <w:rFonts w:asciiTheme="minorHAnsi" w:hAnsiTheme="minorHAnsi" w:cs="Calibri"/>
                <w:b/>
                <w:color w:val="0070C0"/>
              </w:rPr>
            </w:pPr>
            <w:r w:rsidRPr="00CB33B7">
              <w:rPr>
                <w:rFonts w:asciiTheme="minorHAnsi" w:hAnsiTheme="minorHAnsi" w:cs="Calibri"/>
                <w:b/>
                <w:color w:val="0070C0"/>
                <w:sz w:val="22"/>
                <w:szCs w:val="22"/>
              </w:rPr>
              <w:t>Np. przy współpracy z inną instytucją – podmiotem wspomagającym , który nie będzie stroną umowy</w:t>
            </w:r>
          </w:p>
        </w:tc>
      </w:tr>
      <w:tr w:rsidR="008D50AD" w:rsidRPr="00D97AAD" w:rsidTr="004A5351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AC3DD4" w:rsidP="00AC3DD4">
            <w:pPr>
              <w:rPr>
                <w:rFonts w:asciiTheme="minorHAnsi" w:hAnsiTheme="minorHAnsi" w:cs="Calibri"/>
                <w:b/>
                <w:bCs/>
                <w:color w:val="auto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2</w:t>
            </w:r>
          </w:p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AC3DD4" w:rsidP="00AC3DD4">
            <w:pPr>
              <w:rPr>
                <w:rFonts w:asciiTheme="minorHAnsi" w:hAnsiTheme="minorHAnsi" w:cs="Calibri"/>
                <w:b/>
                <w:bCs/>
                <w:color w:val="auto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AC3DD4" w:rsidP="00AC3DD4">
            <w:pPr>
              <w:rPr>
                <w:rFonts w:asciiTheme="minorHAnsi" w:hAnsiTheme="minorHAnsi" w:cs="Calibri"/>
                <w:b/>
                <w:bCs/>
                <w:color w:val="auto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AC3DD4" w:rsidP="00AC3DD4">
            <w:pPr>
              <w:rPr>
                <w:rFonts w:asciiTheme="minorHAnsi" w:hAnsiTheme="minorHAnsi" w:cs="Calibri"/>
                <w:b/>
                <w:bCs/>
                <w:color w:val="auto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</w:tbl>
    <w:p w:rsidR="008D50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Pr="00D97AAD" w:rsidRDefault="002259A7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2259A7" w:rsidRPr="00D97AAD" w:rsidSect="004A5351">
          <w:footerReference w:type="default" r:id="rId7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p w:rsidR="002259A7" w:rsidRPr="00CB33B7" w:rsidRDefault="002259A7" w:rsidP="002259A7">
      <w:pPr>
        <w:pStyle w:val="NormalnyWeb"/>
        <w:rPr>
          <w:i/>
          <w:color w:val="FF0000"/>
        </w:rPr>
      </w:pPr>
      <w:r w:rsidRPr="00CB33B7">
        <w:rPr>
          <w:i/>
          <w:color w:val="FF0000"/>
        </w:rPr>
        <w:lastRenderedPageBreak/>
        <w:t>Kalkulacja kosztów (czyli budżet lub kosztorys projektu) to tabela składająca się z dwóch części: kosztów merytorycznych i kosztów obsługi zadania publicznego.  Nowością – w  stosunku do starego wzoru formularza – jest to, że zrezygnowano z wydzielenia tzw. kosztów „innych” , w tym wyposażenia i promocji. W związku z tym koszty promocji i wyposażenia  należy przypisywać do kosztów merytorycznych. Koszty administracyjne są zdefiniowane jako te, które są wynikiem „działań o charakterze administracyjnym, nadzorczym i kontrolnym, w tym z obsługą finansową i prawną projektu”.</w:t>
      </w:r>
    </w:p>
    <w:p w:rsidR="002259A7" w:rsidRPr="002259A7" w:rsidRDefault="002259A7" w:rsidP="002259A7">
      <w:pPr>
        <w:pStyle w:val="NormalnyWeb"/>
        <w:rPr>
          <w:i/>
          <w:color w:val="FF0000"/>
        </w:rPr>
      </w:pPr>
      <w:r w:rsidRPr="00CB33B7">
        <w:rPr>
          <w:i/>
          <w:color w:val="FF0000"/>
        </w:rPr>
        <w:t>Do kalkulacji wprowadzono ponadto możliwość wyceny wkładu rzeczowego – zależy to od decyzji organu ogłaszającego konkurs. Informacji o takiej możliwości szukać należy w ogłoszeniu konkursowym. W przypadku, gdy urząd nie zezwala na wycenę wkładu rzeczowego – nie należy wypełniać kolumny „z wkładu rzeczowego” w tabeli kalkulacji kosztów. Kolejną nowością jest ostatnia kolumna tabeli – „Numer/y lub nazwa/y działania/ań zgodnie z harmonogramem”. Wyszczególnione w kalkulacji koszty muszą być jednoznacznie przypisane do konkretnych działań, podanych w harmonogramie, w polu nr  7.</w:t>
      </w:r>
    </w:p>
    <w:tbl>
      <w:tblPr>
        <w:tblW w:w="15877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2126"/>
      </w:tblGrid>
      <w:tr w:rsidR="002259A7" w:rsidRPr="00D97AAD" w:rsidTr="002259A7">
        <w:trPr>
          <w:trHeight w:val="376"/>
        </w:trPr>
        <w:tc>
          <w:tcPr>
            <w:tcW w:w="15877" w:type="dxa"/>
            <w:gridSpan w:val="12"/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8. Kalkulacja przewidywanych kosztów na rok ……………….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dołączyć załącznik </w:t>
            </w:r>
            <w:r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 dla każdego roku odrębnie)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2259A7" w:rsidRPr="00B01A54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8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wy) działania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5026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eastAsia="Arial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2259A7" w:rsidRPr="00D97AAD" w:rsidRDefault="002259A7" w:rsidP="002259A7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2259A7" w:rsidRPr="0036487C" w:rsidRDefault="002259A7" w:rsidP="002259A7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CB33B7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</w:pPr>
            <w:r w:rsidRPr="00CB33B7"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  <w:t>Taki sam numer jak pozycja w harmonogramie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CB33B7"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  <w:t>Taki sam numer jak pozycja w harmonogramie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CB33B7"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  <w:t>Taki sam numer jak pozycja w harmonogramie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CB33B7"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  <w:t>Taki sam numer jak pozycja w harmonogramie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CB33B7"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  <w:t>Taki sam numer jak pozycja w harmonogramie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CB33B7">
              <w:rPr>
                <w:rFonts w:asciiTheme="minorHAnsi" w:hAnsiTheme="minorHAnsi"/>
                <w:i/>
                <w:color w:val="FF0000"/>
                <w:sz w:val="18"/>
                <w:szCs w:val="18"/>
                <w:shd w:val="clear" w:color="auto" w:fill="FFFFFF"/>
              </w:rPr>
              <w:t>Taki sam numer jak pozycja w harmonogramie</w:t>
            </w: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5026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eastAsia="Arial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2259A7" w:rsidRPr="00D97AAD" w:rsidTr="002259A7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2259A7" w:rsidRPr="00B01A54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III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eastAsia="Arial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2259A7" w:rsidRPr="00D97AAD" w:rsidTr="00225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2259A7" w:rsidRPr="00D97AAD" w:rsidRDefault="002259A7" w:rsidP="002259A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2259A7" w:rsidRDefault="002259A7" w:rsidP="002259A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2259A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2259A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2259A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259A7" w:rsidRDefault="002259A7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1F5F95" w:rsidRPr="00D97AAD" w:rsidRDefault="001F5F95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1F5F95" w:rsidRPr="00D97AAD" w:rsidSect="004A5351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p w:rsidR="000C1025" w:rsidRPr="000C1025" w:rsidRDefault="000C1025" w:rsidP="000C1025">
      <w:pPr>
        <w:pStyle w:val="NormalnyWeb"/>
        <w:rPr>
          <w:color w:val="FF0000"/>
        </w:rPr>
      </w:pPr>
      <w:r>
        <w:rPr>
          <w:color w:val="FF0000"/>
        </w:rPr>
        <w:lastRenderedPageBreak/>
        <w:t>I</w:t>
      </w:r>
      <w:r w:rsidRPr="000C1025">
        <w:rPr>
          <w:color w:val="FF0000"/>
        </w:rPr>
        <w:t>nne środki, poza dotacją, które oferent zamierza przeznaczyć na realizację projektu, składają się z czterech rodzajów: własnych; pochodzących od odbiorców; innych publicznych (tj. dotacje z budżetu państwa lub budżetu jednostki samorządu terytorialnego, funduszy celowych, środki z funduszy strukturalnych); oraz pozostałych. Jeśli organizacja „dokłada” do projektu  środki z innych źródeł publicznych, to ma obowiązek wskazania organu. Wcześniej podawanie tych informacji nie było obowiązkowe.</w:t>
      </w:r>
    </w:p>
    <w:p w:rsidR="000C1025" w:rsidRPr="000C1025" w:rsidRDefault="003B4D33" w:rsidP="000C1025">
      <w:pPr>
        <w:pStyle w:val="NormalnyWeb"/>
        <w:rPr>
          <w:color w:val="FF0000"/>
        </w:rPr>
      </w:pPr>
      <w:r>
        <w:rPr>
          <w:color w:val="FF0000"/>
        </w:rPr>
        <w:t>Należy</w:t>
      </w:r>
      <w:r w:rsidR="000C1025" w:rsidRPr="000C1025">
        <w:rPr>
          <w:color w:val="FF0000"/>
        </w:rPr>
        <w:t xml:space="preserve"> obliczyć, procentowy udział kwoty dotacji w całkowitych kosztach zadania publicznego, a także jaki jest procentowy udział innych środków finansowych w stosunku do dotacji (należy podzielić pole 2 przez pole 1) oraz obliczyć procentowy udział wkładu osobowego i rzeczowego w stosunku do kwoty dotacji (podzielić pole 3 przez pole 1). Obydwie dane należy podać z dokładnością do dwóch miejsc po przecinku.</w:t>
      </w:r>
    </w:p>
    <w:p w:rsidR="008D50AD" w:rsidRPr="000C1025" w:rsidRDefault="000C1025" w:rsidP="000C1025">
      <w:pPr>
        <w:pStyle w:val="NormalnyWeb"/>
        <w:rPr>
          <w:color w:val="FF0000"/>
        </w:rPr>
      </w:pPr>
      <w:r w:rsidRPr="000C1025">
        <w:rPr>
          <w:rStyle w:val="Pogrubienie"/>
          <w:rFonts w:eastAsia="Arial"/>
          <w:color w:val="FF0000"/>
        </w:rPr>
        <w:t>Uwaga!</w:t>
      </w:r>
      <w:r w:rsidR="003B4D33">
        <w:rPr>
          <w:color w:val="FF0000"/>
        </w:rPr>
        <w:t xml:space="preserve"> Pola 4 oraz 5 i 6</w:t>
      </w:r>
      <w:r w:rsidRPr="000C1025">
        <w:rPr>
          <w:color w:val="FF0000"/>
        </w:rPr>
        <w:t xml:space="preserve"> nie sumują się do 100%.</w:t>
      </w:r>
    </w:p>
    <w:p w:rsidR="00C4624C" w:rsidRDefault="00C4624C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C4624C" w:rsidRPr="00D97AAD" w:rsidTr="002259A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C4624C" w:rsidRPr="00D97AAD" w:rsidRDefault="00C4624C" w:rsidP="002259A7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9. Przewidywane źródła finansowania zadania publicznego</w:t>
            </w:r>
          </w:p>
          <w:p w:rsidR="00C4624C" w:rsidRPr="00D97AAD" w:rsidRDefault="00C4624C" w:rsidP="002259A7">
            <w:pPr>
              <w:jc w:val="both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C4624C" w:rsidRPr="00D97AAD" w:rsidTr="000C1025">
        <w:trPr>
          <w:trHeight w:val="63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C4624C" w:rsidRPr="00D97AAD" w:rsidTr="000C1025">
        <w:trPr>
          <w:trHeight w:val="54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5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C4624C" w:rsidRPr="00D97AAD" w:rsidRDefault="00C4624C" w:rsidP="002259A7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</w:p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  <w:r w:rsidR="00CE6D85">
              <w:fldChar w:fldCharType="begin"/>
            </w:r>
            <w:r w:rsidR="00CE6D85">
              <w:instrText xml:space="preserve"> NOTEREF _Ref448837219 \h  \* MERGEFORMAT </w:instrText>
            </w:r>
            <w:r w:rsidR="00CE6D85">
              <w:fldChar w:fldCharType="separate"/>
            </w:r>
            <w:r w:rsidR="009E4CBB" w:rsidRPr="009E4CBB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CE6D85">
              <w:fldChar w:fldCharType="end"/>
            </w:r>
            <w:r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r w:rsidR="00CE6D85">
              <w:fldChar w:fldCharType="begin"/>
            </w:r>
            <w:r w:rsidR="00CE6D85">
              <w:instrText xml:space="preserve"> NOTEREF _Ref448837219 \h  \* MERGEFORMAT </w:instrText>
            </w:r>
            <w:r w:rsidR="00CE6D85">
              <w:fldChar w:fldCharType="separate"/>
            </w:r>
            <w:r w:rsidR="009E4CBB" w:rsidRPr="009E4CBB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CE6D85">
              <w:fldChar w:fldCharType="end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6D85">
              <w:fldChar w:fldCharType="begin"/>
            </w:r>
            <w:r w:rsidR="00CE6D85">
              <w:instrText xml:space="preserve"> NOTEREF _Ref448837219 \h  \* MERGEFORMAT </w:instrText>
            </w:r>
            <w:r w:rsidR="00CE6D85">
              <w:fldChar w:fldCharType="separate"/>
            </w:r>
            <w:r w:rsidR="009E4CBB" w:rsidRPr="009E4CBB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CE6D85">
              <w:fldChar w:fldCharType="end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0"/>
              </w:rPr>
              <w:footnoteReference w:id="14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re)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C4624C" w:rsidRPr="00D97AAD" w:rsidTr="000C1025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6D85">
              <w:fldChar w:fldCharType="begin"/>
            </w:r>
            <w:r w:rsidR="00CE6D85">
              <w:instrText xml:space="preserve"> NOTEREF _Ref448837219 \h  \* MERGEFORMAT </w:instrText>
            </w:r>
            <w:r w:rsidR="00CE6D85">
              <w:fldChar w:fldCharType="separate"/>
            </w:r>
            <w:r w:rsidR="009E4CBB" w:rsidRPr="009E4CBB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CE6D85">
              <w:fldChar w:fldCharType="end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</w:p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 ogółem:</w:t>
            </w:r>
          </w:p>
          <w:p w:rsidR="00C4624C" w:rsidRPr="00C4624C" w:rsidRDefault="00C4624C" w:rsidP="002259A7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C4624C" w:rsidRPr="00D97AAD" w:rsidTr="000C1025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2259A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C4624C" w:rsidRPr="00D97AAD" w:rsidTr="000C1025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F35F9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 xml:space="preserve">Udział innych środków finansowych w stosunku do </w:t>
            </w:r>
            <w:r w:rsidR="00F35F97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wnioskowanej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 xml:space="preserve"> kwoty dotacji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C4624C" w:rsidRPr="00D97AAD" w:rsidTr="000C1025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4624C" w:rsidRPr="00D97AAD" w:rsidRDefault="00C4624C" w:rsidP="002259A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4624C" w:rsidRPr="00D97AAD" w:rsidRDefault="00C4624C" w:rsidP="00F35F9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wkładu osobowego i wkładu rzeczowego w stosunku do </w:t>
            </w:r>
            <w:r w:rsidR="00F35F97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wnioskowanej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kwoty dotacji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624C" w:rsidRPr="00D97AAD" w:rsidRDefault="00C4624C" w:rsidP="002259A7">
            <w:pPr>
              <w:jc w:val="right"/>
              <w:rPr>
                <w:rFonts w:asciiTheme="minorHAnsi" w:hAnsiTheme="minorHAnsi" w:cs="Calibri"/>
                <w:b/>
                <w:color w:val="auto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C4624C" w:rsidRPr="00D97AAD" w:rsidRDefault="00C4624C" w:rsidP="00C462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C4624C" w:rsidRPr="00D97AAD" w:rsidRDefault="00C4624C" w:rsidP="00C462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C4624C" w:rsidRPr="00D97AAD" w:rsidTr="002259A7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624C" w:rsidRPr="00D97AAD" w:rsidRDefault="00C4624C" w:rsidP="002259A7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10. 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ą) pobieranie świadczeń pieniężnych od odbiorców zadania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należy opisać, jakie będą warunki pobierania tych świadczeń, jaka będzie wysokość świadczenia poniesiona przez pojedynczego odbiorcę oraz jaka będzie łączna wartość świadczeń)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C4624C" w:rsidRPr="00D97AAD" w:rsidTr="002259A7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025" w:rsidRPr="000C1025" w:rsidRDefault="000C1025" w:rsidP="000C1025">
            <w:pPr>
              <w:pStyle w:val="NormalnyWeb"/>
              <w:rPr>
                <w:i/>
                <w:color w:val="FF0000"/>
              </w:rPr>
            </w:pPr>
            <w:r w:rsidRPr="000C1025">
              <w:rPr>
                <w:i/>
                <w:color w:val="FF0000"/>
              </w:rPr>
              <w:t>Jeżeli oferent(-nci) przewiduje(-ją) pobieranie świadczeń pieniężnych od odbiorców zadania, należy opisać, jakie będą warunki pobierania tych świadczeń, jaka będzie wysokość świadczenia poniesiona przez pojedynczego odbiorcę oraz jaka będzie łączna wartość świadczeń.   </w:t>
            </w:r>
          </w:p>
          <w:p w:rsidR="00C4624C" w:rsidRPr="000C1025" w:rsidRDefault="000C1025" w:rsidP="000C1025">
            <w:pPr>
              <w:pStyle w:val="NormalnyWeb"/>
            </w:pPr>
            <w:r w:rsidRPr="000C1025">
              <w:rPr>
                <w:i/>
                <w:color w:val="FF0000"/>
              </w:rPr>
              <w:t xml:space="preserve">W polu dotyczącym odpłatności należy poinformować o tym, czy będą pobierane opłaty od odbiorców, uczestników projektu.  Jeżeli tak – organizacja musi opisać, jakie będą warunki pobierania takich opłat, jaka będzie ich wysokość od pojedynczego uczestnika i łączna wartość. Warto w tym miejscu podkreślić, że </w:t>
            </w:r>
            <w:r w:rsidRPr="000C1025">
              <w:rPr>
                <w:rStyle w:val="Pogrubienie"/>
                <w:rFonts w:eastAsia="Arial"/>
                <w:i/>
                <w:color w:val="FF0000"/>
              </w:rPr>
              <w:t>tylko</w:t>
            </w:r>
            <w:r w:rsidRPr="000C1025">
              <w:rPr>
                <w:i/>
                <w:color w:val="FF0000"/>
              </w:rPr>
              <w:t xml:space="preserve"> organizacje, które wykażą prowadzenie odpłatnej działalności pożytku publicznego mogą pobierać opłaty od uczestników. W innym przypadku nie ma podstawy prawnej dokonywania takich czynności. Jednocześnie organizacja powinna sprawdzić, czy dane podane w tym polu są zgodne z informacjami zawartymi w tabeli „Przewidywanych źródeł finansowania zadania” w pozycji 2.2.</w:t>
            </w:r>
          </w:p>
        </w:tc>
      </w:tr>
    </w:tbl>
    <w:p w:rsidR="00C4624C" w:rsidRPr="00D97AAD" w:rsidRDefault="00C4624C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8D50AD" w:rsidRPr="00D97AAD" w:rsidTr="004A5351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Zasoby kadrowe przewidywane do zaangażowania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8D50AD" w:rsidRPr="00D97AAD" w:rsidTr="004A5351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0C1025" w:rsidRDefault="000C1025" w:rsidP="000C1025">
            <w:pPr>
              <w:jc w:val="both"/>
              <w:rPr>
                <w:rFonts w:asciiTheme="minorHAnsi" w:hAnsiTheme="minorHAnsi" w:cs="Calibri"/>
                <w:i/>
                <w:color w:val="FF0000"/>
              </w:rPr>
            </w:pPr>
            <w:r w:rsidRPr="000C1025">
              <w:rPr>
                <w:i/>
                <w:color w:val="FF0000"/>
              </w:rPr>
              <w:t>Należy opisać  kwalifikacje osób oraz ich sposób zaangażowania w realizację poszczególnych działań, z uwzględnieniem wolontariuszy oraz członków stowarzyszeń świadczących pracę społecznie) – w tym miejscu należy opisać kwalifikacje osób, które będą realizowały projekt, oraz sposób ich zaangażowania, uwzględniając członków stowarzyszenia, którzy pracować będą społecznie i wolontariuszy. Warto zaznaczyć, że  nie ma konieczności podawania imion i nazwisk osób – należy wskazać kwalifikacje, jakie będą niezbędne i wykorzystane do realizacji poszczególnych działań.</w:t>
            </w: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12. Wycena wkładu osobowego przewidzianego do zaangażowania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 opisać sposób wyceny wkładu osobowego</w:t>
            </w:r>
            <w:r w:rsidR="00CE6D85">
              <w:fldChar w:fldCharType="begin"/>
            </w:r>
            <w:r w:rsidR="00CE6D85">
              <w:instrText xml:space="preserve"> NOTEREF _Ref446592036 \h  \* MERGEFORMAT </w:instrText>
            </w:r>
            <w:r w:rsidR="00CE6D85">
              <w:fldChar w:fldCharType="separate"/>
            </w:r>
            <w:r w:rsidR="009E4CBB" w:rsidRPr="009E4CBB">
              <w:t>7</w:t>
            </w:r>
            <w:r w:rsidR="00CE6D85">
              <w:fldChar w:fldCharType="end"/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 który zostanie zaangażowany przy realizacji zadania</w:t>
            </w:r>
            <w:r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podaniem cen rynkowych, na których podstawie jest szacowana jego wartość) </w:t>
            </w:r>
          </w:p>
        </w:tc>
      </w:tr>
      <w:tr w:rsidR="008D50AD" w:rsidRPr="00D97AAD" w:rsidTr="004A535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0C1025" w:rsidRDefault="000C1025" w:rsidP="000C1025">
            <w:pPr>
              <w:pStyle w:val="NormalnyWeb"/>
              <w:rPr>
                <w:i/>
                <w:color w:val="FF0000"/>
              </w:rPr>
            </w:pPr>
            <w:r w:rsidRPr="000C1025">
              <w:rPr>
                <w:i/>
                <w:color w:val="FF0000"/>
              </w:rPr>
              <w:t>Należy opisać sposób wyceny wkładu osobowego, który zostanie zaangażowany przy realizacji zadania, wraz z podaniem cen rynkowych, na których podstawie jest szacowana jego wartość . To pole wypełnia się, jeśli wycena wkładu osobowego została uwzględniona w kosztorysie. Należy podać ceny rynkowe zatrudnienia osób o takich kwalifikacjach, które były podstawą kalkulacji i szacowania wysokości wkładu osobowego.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8D50AD" w:rsidRPr="00D97AAD" w:rsidTr="004A5351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należy szczegółowo opisać zasady oraz sposób wykorzystania wkładu rzeczowego</w:t>
            </w:r>
            <w:r w:rsidR="00CE6D85">
              <w:fldChar w:fldCharType="begin"/>
            </w:r>
            <w:r w:rsidR="00CE6D85">
              <w:instrText xml:space="preserve"> NOTEREF _Ref447110731 \h  \* MERGEFORMAT </w:instrText>
            </w:r>
            <w:r w:rsidR="00CE6D85">
              <w:fldChar w:fldCharType="separate"/>
            </w:r>
            <w:r w:rsidR="009E4CBB" w:rsidRPr="009E4CBB">
              <w:t>9</w:t>
            </w:r>
            <w:r w:rsidR="00CE6D85">
              <w:fldChar w:fldCharType="end"/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oraz, o ile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rzeczowego,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jego wyceny wraz z podaniem cen rynkowych, na których podstawie jest szacowana jego wartość)</w:t>
            </w:r>
          </w:p>
        </w:tc>
      </w:tr>
      <w:tr w:rsidR="008D50AD" w:rsidRPr="00D97AAD" w:rsidTr="004A535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0C1025" w:rsidRDefault="000C1025" w:rsidP="004A5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i/>
                <w:color w:val="FF0000"/>
                <w:sz w:val="16"/>
                <w:szCs w:val="16"/>
              </w:rPr>
            </w:pPr>
            <w:r w:rsidRPr="000C1025">
              <w:rPr>
                <w:i/>
                <w:color w:val="FF0000"/>
              </w:rPr>
              <w:t>Należy szczegółowo opisać zasady oraz sposób wykorzystania wkładu rzeczowego w realizację poszczególnych działań oraz, o ile kalkulacja przewidywanych kosztów obejmowała wycenę wkładu rzeczowego, opisać sposób jego wyceny wraz z podaniem cen rynkowych, na których podstawie jest szacowana jego wartość). W tym polu należy podać wycenę wkładu rzeczowego, o ile organ ogłaszający konkurs dopuścił stosowanie tego rozwiązania. Wartość wkładu rzeczowego należy oszacować na podstawie porównania z cenami rynkowymi. Należy także szczegółowo opisać zasady i sposób wykorzystania wkładu rzeczowego (np. kto jest jego właścicielem, w jaki sposób wkład jest przekazywany/udostępniany, w jakim zakresie.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8D50AD" w:rsidRPr="00D97AAD" w:rsidTr="004A5351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14. Inne informacje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kalkulacji przewidywanych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oraz oświadczeń zawartych na końcu oferty </w:t>
            </w:r>
          </w:p>
        </w:tc>
      </w:tr>
      <w:tr w:rsidR="008D50AD" w:rsidRPr="00D97AAD" w:rsidTr="004A5351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0C1025" w:rsidRDefault="000C1025" w:rsidP="000C1025">
            <w:pPr>
              <w:pStyle w:val="NormalnyWeb"/>
              <w:rPr>
                <w:i/>
                <w:color w:val="FF0000"/>
              </w:rPr>
            </w:pPr>
            <w:r w:rsidRPr="000C1025">
              <w:rPr>
                <w:rStyle w:val="Pogrubienie"/>
                <w:rFonts w:eastAsia="Arial"/>
                <w:b w:val="0"/>
                <w:i/>
                <w:color w:val="FF0000"/>
              </w:rPr>
              <w:t>W tym polu</w:t>
            </w:r>
            <w:r w:rsidRPr="000C1025">
              <w:rPr>
                <w:rStyle w:val="Pogrubienie"/>
                <w:rFonts w:eastAsia="Arial"/>
                <w:i/>
                <w:color w:val="FF0000"/>
              </w:rPr>
              <w:t xml:space="preserve"> </w:t>
            </w:r>
            <w:r w:rsidRPr="000C1025">
              <w:rPr>
                <w:i/>
                <w:color w:val="FF0000"/>
              </w:rPr>
              <w:t>możliwe jest dodatkowe wyjaśnienie spraw finansowych lub merytorycznych, mogących mieć znaczenie przy ocenie wniosku o dotację. Tu także możliwe jest wyjaśnienie dotyczące oświadczeń składanych przez oferenta (w przypadku, gdy jest ono z punktu widzenia oferenta niezbędne lub użyteczne dla zrozumienia jego sytuacji).</w:t>
            </w: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8D50AD" w:rsidRPr="00D97AAD" w:rsidTr="004A5351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15. Informacje o wcześniejszej działalności oferenta(-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8D50AD" w:rsidRPr="00D97AAD" w:rsidTr="004A5351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0AD" w:rsidRPr="000C1025" w:rsidRDefault="000C1025" w:rsidP="000C1025">
            <w:pPr>
              <w:jc w:val="both"/>
              <w:rPr>
                <w:rFonts w:asciiTheme="minorHAnsi" w:hAnsiTheme="minorHAnsi" w:cs="Calibri"/>
                <w:i/>
                <w:color w:val="FF0000"/>
              </w:rPr>
            </w:pPr>
            <w:r w:rsidRPr="000C1025">
              <w:rPr>
                <w:i/>
                <w:color w:val="FF0000"/>
              </w:rPr>
              <w:t>Należy podać informacje opisujące doświadczenie organizacji w realizacji zadań podobnego typu oraz informacje o doświadczeniu w realizacji zadań publicznych (a więc finansowanych ze źródeł publicznych), które mają podobny charakter do tego, na jakie składana jest oferta</w:t>
            </w:r>
            <w:r w:rsidRPr="000C1025">
              <w:rPr>
                <w:rFonts w:asciiTheme="minorHAnsi" w:hAnsiTheme="minorHAnsi" w:cs="Calibri"/>
                <w:i/>
                <w:color w:val="FF0000"/>
                <w:sz w:val="22"/>
                <w:szCs w:val="22"/>
              </w:rPr>
              <w:t>.</w:t>
            </w:r>
          </w:p>
        </w:tc>
      </w:tr>
    </w:tbl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Oświadczam(m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Pr="00D97AAD">
        <w:rPr>
          <w:rStyle w:val="Odwoanieprzypisudolnego"/>
          <w:rFonts w:asciiTheme="minorHAnsi" w:eastAsia="Arial" w:hAnsiTheme="minorHAnsi" w:cs="Verdana"/>
          <w:color w:val="auto"/>
          <w:sz w:val="18"/>
          <w:szCs w:val="18"/>
        </w:rPr>
        <w:footnoteReference w:id="20"/>
      </w:r>
      <w:r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>
        <w:rPr>
          <w:rFonts w:asciiTheme="minorHAnsi" w:hAnsiTheme="minorHAnsi" w:cs="Verdana"/>
          <w:color w:val="auto"/>
          <w:sz w:val="18"/>
          <w:szCs w:val="18"/>
        </w:rPr>
        <w:t>,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8D50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dotyczą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).</w:t>
      </w:r>
    </w:p>
    <w:p w:rsidR="000C1025" w:rsidRPr="000C1025" w:rsidRDefault="000C1025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FF0000"/>
          <w:sz w:val="18"/>
          <w:szCs w:val="18"/>
        </w:rPr>
      </w:pPr>
      <w:r w:rsidRPr="000C1025">
        <w:rPr>
          <w:rFonts w:asciiTheme="minorHAnsi" w:hAnsiTheme="minorHAnsi" w:cs="Verdana"/>
          <w:color w:val="FF0000"/>
          <w:sz w:val="18"/>
          <w:szCs w:val="18"/>
        </w:rPr>
        <w:t>8) Oświadczenie o numerze konta bankowego.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8D50AD" w:rsidRPr="00D97AAD" w:rsidRDefault="008D50AD" w:rsidP="008D50AD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8D50AD" w:rsidRPr="00D97AAD" w:rsidRDefault="008D50AD" w:rsidP="008D50AD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8D50AD" w:rsidRPr="00D97AAD" w:rsidRDefault="008D50AD" w:rsidP="008D50AD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8D50AD" w:rsidRPr="00F56D0C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(podpis osoby upoważnionej lub podpisy </w:t>
      </w:r>
    </w:p>
    <w:p w:rsidR="008D50AD" w:rsidRPr="00F56D0C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osób upoważnionych do składania oświadczeń </w:t>
      </w:r>
    </w:p>
    <w:p w:rsidR="008D50AD" w:rsidRPr="00D97AAD" w:rsidRDefault="008D50AD" w:rsidP="008D50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 oferentów)</w:t>
      </w:r>
    </w:p>
    <w:p w:rsidR="008D50AD" w:rsidRPr="00D97AAD" w:rsidRDefault="008D50AD" w:rsidP="008D50AD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8D50AD" w:rsidRPr="00D97AAD" w:rsidRDefault="008D50AD" w:rsidP="008D50AD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eastAsia="Arial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8D50AD" w:rsidRPr="00D97AAD" w:rsidRDefault="008D50AD" w:rsidP="008D50AD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E6D85">
        <w:fldChar w:fldCharType="begin"/>
      </w:r>
      <w:r w:rsidR="00CE6D85">
        <w:instrText xml:space="preserve"> NOTEREF _Ref454270719 \h  \* MERGEFORMAT </w:instrText>
      </w:r>
      <w:r w:rsidR="00CE6D85">
        <w:fldChar w:fldCharType="separate"/>
      </w:r>
      <w:r w:rsidR="009E4CBB" w:rsidRPr="009E4CBB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E6D85">
        <w:fldChar w:fldCharType="end"/>
      </w:r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8D50AD" w:rsidRDefault="008D50AD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lastRenderedPageBreak/>
        <w:t>1.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. 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 xml:space="preserve">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8D50AD" w:rsidRPr="00AC55C7" w:rsidRDefault="008D50AD" w:rsidP="008D50AD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8D50AD" w:rsidRPr="00B01A54" w:rsidRDefault="008D50AD" w:rsidP="008D50AD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8D50AD" w:rsidRPr="00B01A54" w:rsidRDefault="008D50AD" w:rsidP="008D50AD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8D50AD" w:rsidRDefault="008D50AD" w:rsidP="008D50AD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8D50AD" w:rsidRDefault="008D50AD" w:rsidP="008D50AD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8D50AD" w:rsidRPr="00280D81" w:rsidRDefault="008D50AD" w:rsidP="008D50AD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8D50AD" w:rsidRPr="00280D81" w:rsidRDefault="008D50AD" w:rsidP="008D50AD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8D50AD" w:rsidRPr="00D97AAD" w:rsidRDefault="008D50AD" w:rsidP="008D50AD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8D50AD" w:rsidRPr="00D97AAD" w:rsidRDefault="008D50AD" w:rsidP="008D50AD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8D50AD" w:rsidRPr="00D97AAD" w:rsidRDefault="008D50AD" w:rsidP="008D50AD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8D50AD" w:rsidRPr="00D97AAD" w:rsidTr="004A5351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 w przypadku oferty wspólnej obok nazwy działania należy podać nazwę oferenta realizującego dane działanie;  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8D50AD" w:rsidRPr="00D97AAD" w:rsidTr="004A5351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917ECF">
              <w:rPr>
                <w:rStyle w:val="Odwoanieprzypisudolnego"/>
                <w:rFonts w:asciiTheme="minorHAnsi" w:eastAsia="Arial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8D50AD" w:rsidRPr="00D97AAD" w:rsidTr="004A5351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917ECF" w:rsidRDefault="008D50AD" w:rsidP="004A5351">
            <w:pPr>
              <w:rPr>
                <w:rFonts w:asciiTheme="minorHAnsi" w:hAnsiTheme="minorHAnsi" w:cs="Calibri"/>
                <w:b/>
                <w:bCs/>
                <w:color w:val="auto"/>
                <w:sz w:val="20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  <w:tr w:rsidR="008D50AD" w:rsidRPr="00D97AAD" w:rsidTr="004A5351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0AD" w:rsidRPr="00D97AAD" w:rsidRDefault="008D50AD" w:rsidP="004A5351">
            <w:pPr>
              <w:jc w:val="center"/>
              <w:rPr>
                <w:rFonts w:asciiTheme="minorHAnsi" w:hAnsiTheme="minorHAnsi" w:cs="Calibri"/>
                <w:b/>
                <w:color w:val="auto"/>
              </w:rPr>
            </w:pPr>
          </w:p>
        </w:tc>
      </w:tr>
    </w:tbl>
    <w:p w:rsidR="008D50AD" w:rsidRPr="00D97AAD" w:rsidRDefault="008D50AD" w:rsidP="008D50AD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8D50AD" w:rsidRPr="00D97AAD" w:rsidSect="004A5351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8D50AD" w:rsidRPr="00B01A54" w:rsidRDefault="008D50AD" w:rsidP="008D50AD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8D50AD" w:rsidRPr="00D97AAD" w:rsidRDefault="008D50AD" w:rsidP="008D50AD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8D50AD" w:rsidRPr="00D97AAD" w:rsidRDefault="008D50AD" w:rsidP="008D50AD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D50AD" w:rsidRPr="00D97AAD" w:rsidRDefault="008D50AD" w:rsidP="008D50AD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8D50AD" w:rsidRPr="00D97AAD" w:rsidTr="004A535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 ……………….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8D50AD" w:rsidRPr="00B01A54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25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), </w:t>
            </w:r>
            <w:r w:rsidRPr="00B01A54">
              <w:rPr>
                <w:rStyle w:val="Odwoanieprzypisudolnego"/>
                <w:rFonts w:asciiTheme="minorHAnsi" w:eastAsia="Arial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eastAsia="Arial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8D50AD" w:rsidRPr="00D97AAD" w:rsidRDefault="008D50AD" w:rsidP="004A535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8D50AD" w:rsidRPr="00D97AAD" w:rsidRDefault="008D50AD" w:rsidP="004A5351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eastAsia="Arial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8D50AD" w:rsidRPr="00D97AAD" w:rsidTr="004A5351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8D50AD" w:rsidRPr="00B01A54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eastAsia="Arial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8D50AD" w:rsidRPr="00D97AAD" w:rsidTr="004A5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8D50AD" w:rsidRPr="00D97AAD" w:rsidRDefault="008D50AD" w:rsidP="004A53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8D50AD" w:rsidRPr="00D97AAD" w:rsidRDefault="008D50AD" w:rsidP="008D50AD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8D50AD" w:rsidRPr="00D97AAD" w:rsidRDefault="008D50AD" w:rsidP="008D50AD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8D50AD" w:rsidRPr="00D97AAD" w:rsidRDefault="008D50AD" w:rsidP="008D50AD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8D50AD" w:rsidRPr="00D97AAD" w:rsidRDefault="008D50AD" w:rsidP="008D50AD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4A5351" w:rsidRDefault="004A5351"/>
    <w:sectPr w:rsidR="004A5351" w:rsidSect="004A5351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85" w:rsidRDefault="00CE6D85" w:rsidP="008D50AD">
      <w:r>
        <w:separator/>
      </w:r>
    </w:p>
  </w:endnote>
  <w:endnote w:type="continuationSeparator" w:id="0">
    <w:p w:rsidR="00CE6D85" w:rsidRDefault="00CE6D85" w:rsidP="008D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9A7" w:rsidRPr="00C96862" w:rsidRDefault="002259A7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5A7CA9">
      <w:rPr>
        <w:rFonts w:ascii="Calibri" w:hAnsi="Calibri" w:cs="Calibri"/>
        <w:noProof/>
        <w:sz w:val="22"/>
      </w:rPr>
      <w:t>5</w:t>
    </w:r>
    <w:r w:rsidRPr="00C96862">
      <w:rPr>
        <w:rFonts w:ascii="Calibri" w:hAnsi="Calibri" w:cs="Calibri"/>
        <w:sz w:val="22"/>
      </w:rPr>
      <w:fldChar w:fldCharType="end"/>
    </w:r>
  </w:p>
  <w:p w:rsidR="002259A7" w:rsidRDefault="002259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85" w:rsidRDefault="00CE6D85" w:rsidP="008D50AD">
      <w:r>
        <w:separator/>
      </w:r>
    </w:p>
  </w:footnote>
  <w:footnote w:type="continuationSeparator" w:id="0">
    <w:p w:rsidR="00CE6D85" w:rsidRDefault="00CE6D85" w:rsidP="008D50AD">
      <w:r>
        <w:continuationSeparator/>
      </w:r>
    </w:p>
  </w:footnote>
  <w:footnote w:id="1">
    <w:p w:rsidR="002259A7" w:rsidRPr="005229DE" w:rsidRDefault="002259A7" w:rsidP="008D50AD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eastAsia="Arial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2259A7" w:rsidRPr="005229DE" w:rsidRDefault="002259A7" w:rsidP="008D50AD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eastAsia="Arial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2259A7" w:rsidRPr="00ED42DF" w:rsidRDefault="002259A7" w:rsidP="008D50AD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eastAsia="Arial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2259A7" w:rsidRPr="00C57111" w:rsidRDefault="002259A7" w:rsidP="008D50AD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eastAsia="Arial" w:hAnsiTheme="minorHAnsi"/>
        </w:rPr>
        <w:footnoteRef/>
      </w:r>
      <w:r w:rsidRPr="00C57111">
        <w:rPr>
          <w:rStyle w:val="Odwoanieprzypisudolnego"/>
          <w:rFonts w:asciiTheme="minorHAnsi" w:eastAsia="Arial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2259A7" w:rsidRPr="00FE7076" w:rsidRDefault="002259A7" w:rsidP="008D50AD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eastAsia="Arial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2259A7" w:rsidRPr="006A050D" w:rsidRDefault="002259A7" w:rsidP="002259A7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eastAsia="Arial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2259A7" w:rsidRPr="001250B6" w:rsidRDefault="002259A7" w:rsidP="002259A7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eastAsia="Arial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2259A7" w:rsidRPr="00832632" w:rsidRDefault="002259A7" w:rsidP="002259A7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eastAsia="Arial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2259A7" w:rsidRDefault="002259A7" w:rsidP="002259A7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eastAsia="Arial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2259A7" w:rsidRPr="00940912" w:rsidRDefault="002259A7" w:rsidP="002259A7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2259A7" w:rsidRPr="005229DE" w:rsidRDefault="002259A7" w:rsidP="002259A7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eastAsia="Arial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2259A7" w:rsidRPr="005229DE" w:rsidRDefault="002259A7" w:rsidP="002259A7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eastAsia="Arial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2259A7" w:rsidRPr="00A61C84" w:rsidRDefault="002259A7" w:rsidP="002259A7">
      <w:pPr>
        <w:pStyle w:val="Tekstprzypisudolnego"/>
        <w:jc w:val="both"/>
      </w:pPr>
      <w:r w:rsidRPr="002100BD">
        <w:rPr>
          <w:rStyle w:val="Odwoanieprzypisudolnego"/>
          <w:rFonts w:ascii="Calibri" w:eastAsia="Arial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2259A7" w:rsidRPr="00782E22" w:rsidRDefault="002259A7" w:rsidP="00C4624C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eastAsia="Arial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2259A7" w:rsidRPr="006054AB" w:rsidRDefault="002259A7" w:rsidP="00C4624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eastAsia="Arial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2259A7" w:rsidRPr="00894B28" w:rsidRDefault="002259A7" w:rsidP="00C462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eastAsia="Arial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2259A7" w:rsidRPr="002508BB" w:rsidRDefault="002259A7" w:rsidP="00C4624C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eastAsia="Arial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2259A7" w:rsidRPr="002508BB" w:rsidRDefault="002259A7" w:rsidP="00C4624C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eastAsia="Arial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</w:t>
      </w:r>
      <w:r w:rsidR="00D552B5">
        <w:rPr>
          <w:rFonts w:asciiTheme="minorHAnsi" w:hAnsiTheme="minorHAnsi"/>
          <w:sz w:val="18"/>
          <w:szCs w:val="18"/>
        </w:rPr>
        <w:t>wnioskowanej</w:t>
      </w:r>
      <w:r w:rsidRPr="00D84A18">
        <w:rPr>
          <w:rFonts w:asciiTheme="minorHAnsi" w:hAnsiTheme="minorHAnsi"/>
          <w:sz w:val="18"/>
          <w:szCs w:val="18"/>
        </w:rPr>
        <w:t xml:space="preserve">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2259A7" w:rsidRPr="002508BB" w:rsidRDefault="002259A7" w:rsidP="00C4624C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eastAsia="Arial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środków niefinansowych, o których mowa w pkt 3, w stosunku do </w:t>
      </w:r>
      <w:r w:rsidR="00D552B5">
        <w:rPr>
          <w:rFonts w:asciiTheme="minorHAnsi" w:hAnsiTheme="minorHAnsi"/>
          <w:sz w:val="18"/>
          <w:szCs w:val="18"/>
        </w:rPr>
        <w:t>wnioskowanej</w:t>
      </w:r>
      <w:r w:rsidRPr="00D84A18">
        <w:rPr>
          <w:rFonts w:asciiTheme="minorHAnsi" w:hAnsiTheme="minorHAnsi"/>
          <w:sz w:val="18"/>
          <w:szCs w:val="18"/>
        </w:rPr>
        <w:t xml:space="preserve"> kwoty dotacji należy podać z dokładnością do dwóch miejsc po przecinku.</w:t>
      </w:r>
    </w:p>
  </w:footnote>
  <w:footnote w:id="19">
    <w:p w:rsidR="002259A7" w:rsidRPr="006A050D" w:rsidRDefault="002259A7" w:rsidP="00C4624C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eastAsia="Arial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2259A7" w:rsidRPr="000776D3" w:rsidRDefault="002259A7" w:rsidP="008D50A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eastAsia="Arial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2259A7" w:rsidRPr="006A050D" w:rsidRDefault="002259A7" w:rsidP="008D50A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eastAsia="Arial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2259A7" w:rsidRDefault="002259A7" w:rsidP="008D50AD">
      <w:pPr>
        <w:pStyle w:val="Tekstprzypisudolnego"/>
        <w:ind w:left="284" w:hanging="284"/>
        <w:jc w:val="both"/>
      </w:pPr>
      <w:r>
        <w:rPr>
          <w:rStyle w:val="Odwoanieprzypisudolnego"/>
          <w:rFonts w:eastAsia="Arial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2259A7" w:rsidRPr="006A050D" w:rsidRDefault="002259A7" w:rsidP="008D50A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eastAsia="Arial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2259A7" w:rsidRPr="001250B6" w:rsidRDefault="002259A7" w:rsidP="008D50AD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eastAsia="Arial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2259A7" w:rsidRDefault="002259A7" w:rsidP="008D50AD">
      <w:pPr>
        <w:pStyle w:val="Tekstprzypisudolnego"/>
        <w:jc w:val="both"/>
      </w:pPr>
      <w:r>
        <w:rPr>
          <w:rStyle w:val="Odwoanieprzypisudolnego"/>
          <w:rFonts w:eastAsia="Arial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2259A7" w:rsidRPr="00940912" w:rsidRDefault="002259A7" w:rsidP="008D50AD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eastAsia="Arial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27">
    <w:p w:rsidR="002259A7" w:rsidRPr="005229DE" w:rsidRDefault="002259A7" w:rsidP="008D50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eastAsia="Arial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2259A7" w:rsidRPr="005229DE" w:rsidRDefault="002259A7" w:rsidP="008D50A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eastAsia="Arial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2259A7" w:rsidRPr="00A61C84" w:rsidRDefault="002259A7" w:rsidP="008D50AD">
      <w:pPr>
        <w:pStyle w:val="Tekstprzypisudolnego"/>
      </w:pPr>
      <w:r w:rsidRPr="002100BD">
        <w:rPr>
          <w:rStyle w:val="Odwoanieprzypisudolnego"/>
          <w:rFonts w:ascii="Calibri" w:eastAsia="Arial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74880"/>
    <w:multiLevelType w:val="multilevel"/>
    <w:tmpl w:val="2C647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7"/>
  </w:num>
  <w:num w:numId="12">
    <w:abstractNumId w:val="21"/>
  </w:num>
  <w:num w:numId="13">
    <w:abstractNumId w:val="25"/>
  </w:num>
  <w:num w:numId="14">
    <w:abstractNumId w:val="28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1"/>
  </w:num>
  <w:num w:numId="21">
    <w:abstractNumId w:val="29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30"/>
  </w:num>
  <w:num w:numId="30">
    <w:abstractNumId w:val="20"/>
  </w:num>
  <w:num w:numId="31">
    <w:abstractNumId w:val="15"/>
  </w:num>
  <w:num w:numId="32">
    <w:abstractNumId w:val="26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AD"/>
    <w:rsid w:val="00011486"/>
    <w:rsid w:val="000C1025"/>
    <w:rsid w:val="001F5F95"/>
    <w:rsid w:val="002259A7"/>
    <w:rsid w:val="00276B3D"/>
    <w:rsid w:val="002E0D2D"/>
    <w:rsid w:val="003B4D33"/>
    <w:rsid w:val="0043711D"/>
    <w:rsid w:val="00476B0A"/>
    <w:rsid w:val="00494202"/>
    <w:rsid w:val="004A5351"/>
    <w:rsid w:val="004C2E42"/>
    <w:rsid w:val="005537F3"/>
    <w:rsid w:val="005A7CA9"/>
    <w:rsid w:val="005D14D3"/>
    <w:rsid w:val="00643D56"/>
    <w:rsid w:val="00692486"/>
    <w:rsid w:val="007B6360"/>
    <w:rsid w:val="008D50AD"/>
    <w:rsid w:val="009E4CBB"/>
    <w:rsid w:val="009F308C"/>
    <w:rsid w:val="00AC3DD4"/>
    <w:rsid w:val="00AC4413"/>
    <w:rsid w:val="00BE21F7"/>
    <w:rsid w:val="00C01191"/>
    <w:rsid w:val="00C4624C"/>
    <w:rsid w:val="00CB33B7"/>
    <w:rsid w:val="00CE6D85"/>
    <w:rsid w:val="00CF6EC4"/>
    <w:rsid w:val="00D552B5"/>
    <w:rsid w:val="00D765DC"/>
    <w:rsid w:val="00DB12D7"/>
    <w:rsid w:val="00E17F17"/>
    <w:rsid w:val="00F35F97"/>
    <w:rsid w:val="00F4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3E084-9C45-4EFC-AEB7-B0411887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0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0AD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8D50AD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50AD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D50AD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50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D50AD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0AD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D50AD"/>
    <w:rPr>
      <w:rFonts w:ascii="Arial" w:eastAsia="Arial" w:hAnsi="Arial" w:cs="Arial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50AD"/>
    <w:rPr>
      <w:rFonts w:ascii="Arial" w:eastAsia="Arial" w:hAnsi="Arial" w:cs="Arial"/>
      <w:b/>
      <w:bCs/>
      <w:color w:val="00000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D50AD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D50A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D50AD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50AD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8D50AD"/>
    <w:rPr>
      <w:rFonts w:ascii="Arial" w:eastAsia="Arial" w:hAnsi="Arial" w:cs="Arial"/>
      <w:b/>
      <w:bCs/>
      <w:color w:val="000000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8D50AD"/>
    <w:pPr>
      <w:spacing w:after="60"/>
      <w:jc w:val="center"/>
    </w:pPr>
    <w:rPr>
      <w:rFonts w:ascii="Arial" w:eastAsia="Arial" w:hAnsi="Arial" w:cs="Arial"/>
    </w:rPr>
  </w:style>
  <w:style w:type="character" w:customStyle="1" w:styleId="PodtytuZnak">
    <w:name w:val="Podtytuł Znak"/>
    <w:basedOn w:val="Domylnaczcionkaakapitu"/>
    <w:link w:val="Podtytu"/>
    <w:rsid w:val="008D50AD"/>
    <w:rPr>
      <w:rFonts w:ascii="Arial" w:eastAsia="Arial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rsid w:val="008D50A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D50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50A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rsid w:val="008D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50A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8D50A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D50A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rsid w:val="008D50AD"/>
    <w:rPr>
      <w:vertAlign w:val="superscript"/>
    </w:rPr>
  </w:style>
  <w:style w:type="paragraph" w:styleId="Lista">
    <w:name w:val="List"/>
    <w:basedOn w:val="Normalny"/>
    <w:rsid w:val="008D50AD"/>
    <w:pPr>
      <w:ind w:left="283" w:hanging="283"/>
      <w:contextualSpacing/>
    </w:pPr>
  </w:style>
  <w:style w:type="paragraph" w:styleId="Lista2">
    <w:name w:val="List 2"/>
    <w:basedOn w:val="Normalny"/>
    <w:rsid w:val="008D50AD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8D50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D50A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8D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50A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D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D50A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8D50A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D50AD"/>
    <w:rPr>
      <w:rFonts w:ascii="Tahoma" w:eastAsia="Times New Roman" w:hAnsi="Tahoma" w:cs="Times New Roman"/>
      <w:color w:val="000000"/>
      <w:sz w:val="16"/>
      <w:szCs w:val="16"/>
      <w:lang w:eastAsia="pl-PL"/>
    </w:rPr>
  </w:style>
  <w:style w:type="character" w:styleId="Odwoaniedokomentarza">
    <w:name w:val="annotation reference"/>
    <w:rsid w:val="008D50A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50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50A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D50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D50A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D50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50AD"/>
    <w:pPr>
      <w:ind w:left="720"/>
      <w:contextualSpacing/>
    </w:pPr>
  </w:style>
  <w:style w:type="character" w:customStyle="1" w:styleId="luchili">
    <w:name w:val="luc_hili"/>
    <w:basedOn w:val="Domylnaczcionkaakapitu"/>
    <w:rsid w:val="008D50AD"/>
  </w:style>
  <w:style w:type="paragraph" w:styleId="NormalnyWeb">
    <w:name w:val="Normal (Web)"/>
    <w:basedOn w:val="Normalny"/>
    <w:uiPriority w:val="99"/>
    <w:unhideWhenUsed/>
    <w:rsid w:val="00494202"/>
    <w:pPr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2E0D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3605</Words>
  <Characters>21635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mdziublewska</dc:creator>
  <cp:lastModifiedBy>Marcelina Lawera</cp:lastModifiedBy>
  <cp:revision>2</cp:revision>
  <cp:lastPrinted>2016-11-23T13:35:00Z</cp:lastPrinted>
  <dcterms:created xsi:type="dcterms:W3CDTF">2017-02-10T10:16:00Z</dcterms:created>
  <dcterms:modified xsi:type="dcterms:W3CDTF">2017-02-10T10:16:00Z</dcterms:modified>
</cp:coreProperties>
</file>